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36FA" w:rsidRDefault="001071EE">
      <w:r>
        <w:t>Academy Goals:</w:t>
      </w:r>
    </w:p>
    <w:p w:rsidR="008036FA" w:rsidRDefault="008036FA"/>
    <w:p w:rsidR="008036FA" w:rsidRDefault="008036FA" w:rsidP="008036FA">
      <w:r>
        <w:t xml:space="preserve">CCA COMMITTEE GOAL:  </w:t>
      </w:r>
    </w:p>
    <w:p w:rsidR="008036FA" w:rsidRDefault="008036FA" w:rsidP="008036FA">
      <w:pPr>
        <w:pStyle w:val="ListParagraph"/>
        <w:numPr>
          <w:ilvl w:val="0"/>
          <w:numId w:val="21"/>
        </w:numPr>
      </w:pPr>
      <w:r>
        <w:t>Build capacity in school districts for school districts to build capacity within their own district</w:t>
      </w:r>
    </w:p>
    <w:p w:rsidR="008036FA" w:rsidRDefault="008036FA" w:rsidP="008036FA">
      <w:pPr>
        <w:ind w:firstLine="720"/>
      </w:pPr>
      <w:r>
        <w:t xml:space="preserve">Giving teachers a way to go back and do things are on their own. </w:t>
      </w:r>
    </w:p>
    <w:p w:rsidR="008036FA" w:rsidRDefault="008036FA" w:rsidP="008036FA">
      <w:pPr>
        <w:pStyle w:val="ListParagraph"/>
        <w:numPr>
          <w:ilvl w:val="0"/>
          <w:numId w:val="21"/>
        </w:numPr>
      </w:pPr>
      <w:r>
        <w:t>Understand Grade Level Content (Common Core)</w:t>
      </w:r>
    </w:p>
    <w:p w:rsidR="008036FA" w:rsidRDefault="008036FA" w:rsidP="008036FA">
      <w:pPr>
        <w:pStyle w:val="ListParagraph"/>
        <w:numPr>
          <w:ilvl w:val="0"/>
          <w:numId w:val="21"/>
        </w:numPr>
      </w:pPr>
      <w:r>
        <w:t>Pedagogy – Balanced Mathematics (Teaching Methodology :Best Practice)</w:t>
      </w:r>
    </w:p>
    <w:p w:rsidR="008036FA" w:rsidRDefault="008036FA" w:rsidP="008036FA">
      <w:pPr>
        <w:pStyle w:val="ListParagraph"/>
        <w:numPr>
          <w:ilvl w:val="1"/>
          <w:numId w:val="21"/>
        </w:numPr>
      </w:pPr>
      <w:r>
        <w:t xml:space="preserve">Inquiry </w:t>
      </w:r>
    </w:p>
    <w:p w:rsidR="008036FA" w:rsidRDefault="008036FA" w:rsidP="008036FA">
      <w:pPr>
        <w:pStyle w:val="ListParagraph"/>
        <w:numPr>
          <w:ilvl w:val="1"/>
          <w:numId w:val="21"/>
        </w:numPr>
      </w:pPr>
      <w:r>
        <w:t>Direct Instruction  (mini-lessons)</w:t>
      </w:r>
    </w:p>
    <w:p w:rsidR="001071EE" w:rsidRDefault="001071EE"/>
    <w:p w:rsidR="006F2852" w:rsidRDefault="006F2852" w:rsidP="006F2852">
      <w:r>
        <w:t>CRITICAL AREAS</w:t>
      </w:r>
    </w:p>
    <w:p w:rsidR="006F2852" w:rsidRDefault="006F2852" w:rsidP="006F2852"/>
    <w:p w:rsidR="006F2852" w:rsidRPr="00BC2085" w:rsidRDefault="006F2852" w:rsidP="006F2852">
      <w:r>
        <w:t xml:space="preserve">Vision – Big Picture – what does a classroom look like </w:t>
      </w:r>
    </w:p>
    <w:p w:rsidR="006F2852" w:rsidRDefault="006F2852" w:rsidP="006F2852">
      <w:r>
        <w:t xml:space="preserve">Standards – Practice </w:t>
      </w:r>
    </w:p>
    <w:p w:rsidR="006F2852" w:rsidRDefault="006F2852" w:rsidP="006F2852">
      <w:r>
        <w:t xml:space="preserve">Dan Meyer </w:t>
      </w:r>
    </w:p>
    <w:p w:rsidR="006F2852" w:rsidRDefault="006F2852" w:rsidP="006F2852">
      <w:r>
        <w:t xml:space="preserve">Purpose of tasks – integration </w:t>
      </w:r>
    </w:p>
    <w:p w:rsidR="006F2852" w:rsidRDefault="006F2852" w:rsidP="006F2852">
      <w:r>
        <w:tab/>
        <w:t>Thinking on their own level</w:t>
      </w:r>
    </w:p>
    <w:p w:rsidR="006F2852" w:rsidRDefault="006F2852" w:rsidP="006F2852">
      <w:r>
        <w:tab/>
        <w:t xml:space="preserve">Sense of a problem </w:t>
      </w:r>
    </w:p>
    <w:p w:rsidR="006F2852" w:rsidRDefault="006F2852" w:rsidP="006F2852">
      <w:r>
        <w:tab/>
        <w:t xml:space="preserve">Conceptual Understanding </w:t>
      </w:r>
    </w:p>
    <w:p w:rsidR="006F2852" w:rsidRDefault="006F2852" w:rsidP="006F2852">
      <w:r>
        <w:tab/>
        <w:t>Procedural Understanding</w:t>
      </w:r>
    </w:p>
    <w:p w:rsidR="006F2852" w:rsidRDefault="006F2852" w:rsidP="006F2852">
      <w:pPr>
        <w:ind w:firstLine="720"/>
      </w:pPr>
      <w:r>
        <w:t xml:space="preserve">Differentiated instruction </w:t>
      </w:r>
    </w:p>
    <w:p w:rsidR="006F2852" w:rsidRDefault="006F2852" w:rsidP="006F2852">
      <w:r>
        <w:tab/>
        <w:t xml:space="preserve">Creativity in Math </w:t>
      </w:r>
    </w:p>
    <w:p w:rsidR="006F2852" w:rsidRDefault="006F2852" w:rsidP="006F2852">
      <w:r>
        <w:tab/>
        <w:t>Literacy connection:  justify</w:t>
      </w:r>
      <w:r>
        <w:tab/>
      </w:r>
    </w:p>
    <w:p w:rsidR="006F2852" w:rsidRDefault="006F2852" w:rsidP="006F2852">
      <w:r>
        <w:t>Lesson Video</w:t>
      </w:r>
    </w:p>
    <w:p w:rsidR="006F2852" w:rsidRDefault="006F2852" w:rsidP="006F2852">
      <w:r>
        <w:tab/>
        <w:t>LED</w:t>
      </w:r>
    </w:p>
    <w:p w:rsidR="006F2852" w:rsidRDefault="006F2852" w:rsidP="006F2852">
      <w:r>
        <w:tab/>
        <w:t>McGyver</w:t>
      </w:r>
    </w:p>
    <w:p w:rsidR="006F2852" w:rsidRDefault="006F2852" w:rsidP="006F2852">
      <w:r>
        <w:t>Cognitive Demand:</w:t>
      </w:r>
    </w:p>
    <w:p w:rsidR="006F2852" w:rsidRDefault="006F2852" w:rsidP="006F2852">
      <w:pPr>
        <w:ind w:firstLine="720"/>
      </w:pPr>
      <w:r>
        <w:t xml:space="preserve">Damon’s Granddaughter </w:t>
      </w:r>
    </w:p>
    <w:p w:rsidR="006F2852" w:rsidRDefault="006F2852" w:rsidP="006F2852">
      <w:pPr>
        <w:ind w:firstLine="720"/>
      </w:pPr>
      <w:r>
        <w:t xml:space="preserve">Fraction video </w:t>
      </w:r>
    </w:p>
    <w:p w:rsidR="006F2852" w:rsidRDefault="006F2852" w:rsidP="006F2852">
      <w:r>
        <w:t>End of the day</w:t>
      </w:r>
    </w:p>
    <w:p w:rsidR="006F2852" w:rsidRDefault="006F2852" w:rsidP="006F2852">
      <w:pPr>
        <w:ind w:firstLine="720"/>
      </w:pPr>
      <w:r>
        <w:t>Homework</w:t>
      </w:r>
    </w:p>
    <w:p w:rsidR="006F2852" w:rsidRDefault="006F2852" w:rsidP="006F2852">
      <w:r>
        <w:tab/>
        <w:t>Rewriting problems into task w/ gradual release</w:t>
      </w:r>
    </w:p>
    <w:p w:rsidR="006F2852" w:rsidRDefault="006F2852" w:rsidP="006F2852">
      <w:r>
        <w:t>How would a task look in your class as opposed to adult task?</w:t>
      </w:r>
    </w:p>
    <w:p w:rsidR="006F2852" w:rsidRDefault="006F2852" w:rsidP="006F2852">
      <w:r>
        <w:t xml:space="preserve">Assessment </w:t>
      </w:r>
    </w:p>
    <w:p w:rsidR="006F2852" w:rsidRDefault="006F2852" w:rsidP="006F2852">
      <w:r>
        <w:t>Add cognitive demand and possible strategies to the LED template</w:t>
      </w:r>
    </w:p>
    <w:p w:rsidR="006F2852" w:rsidRDefault="006F2852" w:rsidP="006F2852">
      <w:r>
        <w:t>Kathy Fosnot – math task books</w:t>
      </w:r>
    </w:p>
    <w:p w:rsidR="006F2852" w:rsidRDefault="006F2852" w:rsidP="006F2852">
      <w:r>
        <w:t>List of manipulatives – participants bring them with them – BYOM</w:t>
      </w:r>
    </w:p>
    <w:p w:rsidR="006F2852" w:rsidRDefault="006F2852" w:rsidP="006F2852">
      <w:r>
        <w:t>Permission to use fraction video</w:t>
      </w:r>
    </w:p>
    <w:p w:rsidR="001071EE" w:rsidRDefault="001071EE"/>
    <w:p w:rsidR="001071EE" w:rsidRDefault="001071EE"/>
    <w:p w:rsidR="001071EE" w:rsidRDefault="001071EE"/>
    <w:p w:rsidR="001071EE" w:rsidRDefault="001071EE"/>
    <w:p w:rsidR="006F2852" w:rsidRDefault="006F2852" w:rsidP="006F2852">
      <w:pPr>
        <w:jc w:val="center"/>
        <w:rPr>
          <w:sz w:val="28"/>
          <w:szCs w:val="28"/>
        </w:rPr>
      </w:pPr>
      <w:bookmarkStart w:id="0" w:name="m.lt"/>
      <w:bookmarkStart w:id="1" w:name="g-8p193"/>
      <w:bookmarkStart w:id="2" w:name="iqhm"/>
      <w:bookmarkStart w:id="3" w:name="g-8p192"/>
      <w:bookmarkStart w:id="4" w:name="l59x"/>
      <w:bookmarkStart w:id="5" w:name="g-8p191"/>
      <w:bookmarkStart w:id="6" w:name="g-8p190"/>
      <w:bookmarkStart w:id="7" w:name="g-8p189"/>
      <w:bookmarkStart w:id="8" w:name="g-8p188"/>
      <w:bookmarkStart w:id="9" w:name="g-8p213"/>
      <w:bookmarkStart w:id="10" w:name="qmew"/>
      <w:bookmarkStart w:id="11" w:name="g-8p212"/>
      <w:bookmarkStart w:id="12" w:name="xcv2"/>
      <w:bookmarkStart w:id="13" w:name="g-8p211"/>
      <w:bookmarkStart w:id="14" w:name="g-8p210"/>
      <w:bookmarkEnd w:id="0"/>
      <w:bookmarkEnd w:id="1"/>
      <w:bookmarkEnd w:id="2"/>
      <w:bookmarkEnd w:id="3"/>
      <w:bookmarkEnd w:id="4"/>
      <w:bookmarkEnd w:id="5"/>
      <w:bookmarkEnd w:id="6"/>
      <w:bookmarkEnd w:id="7"/>
      <w:bookmarkEnd w:id="8"/>
      <w:bookmarkEnd w:id="9"/>
      <w:bookmarkEnd w:id="10"/>
      <w:bookmarkEnd w:id="11"/>
      <w:bookmarkEnd w:id="12"/>
      <w:bookmarkEnd w:id="13"/>
      <w:bookmarkEnd w:id="14"/>
      <w:r>
        <w:rPr>
          <w:sz w:val="28"/>
          <w:szCs w:val="28"/>
        </w:rPr>
        <w:t>CCA 2012: A Common Core Classroom</w:t>
      </w:r>
    </w:p>
    <w:p w:rsidR="006F2852" w:rsidRDefault="006F2852" w:rsidP="006F2852">
      <w:pPr>
        <w:jc w:val="center"/>
        <w:rPr>
          <w:sz w:val="28"/>
          <w:szCs w:val="28"/>
        </w:rPr>
      </w:pPr>
    </w:p>
    <w:p w:rsidR="006F2852" w:rsidRDefault="006F2852" w:rsidP="006F2852">
      <w:pPr>
        <w:jc w:val="center"/>
        <w:rPr>
          <w:sz w:val="28"/>
          <w:szCs w:val="28"/>
        </w:rPr>
      </w:pPr>
      <w:r>
        <w:rPr>
          <w:sz w:val="28"/>
          <w:szCs w:val="28"/>
        </w:rPr>
        <w:t>Day 1</w:t>
      </w:r>
    </w:p>
    <w:p w:rsidR="006F2852" w:rsidRDefault="006F2852" w:rsidP="006F2852">
      <w:pPr>
        <w:jc w:val="center"/>
        <w:rPr>
          <w:sz w:val="28"/>
          <w:szCs w:val="28"/>
        </w:rPr>
      </w:pPr>
    </w:p>
    <w:p w:rsidR="006F2852" w:rsidRDefault="006F2852" w:rsidP="006F2852">
      <w:pPr>
        <w:jc w:val="center"/>
        <w:rPr>
          <w:sz w:val="28"/>
          <w:szCs w:val="28"/>
        </w:rPr>
      </w:pPr>
      <w:r>
        <w:rPr>
          <w:sz w:val="28"/>
          <w:szCs w:val="28"/>
        </w:rPr>
        <w:t>Common Core Theme: The Mathematical Practices</w:t>
      </w:r>
      <w:r>
        <w:rPr>
          <w:sz w:val="28"/>
          <w:szCs w:val="28"/>
        </w:rPr>
        <w:br/>
        <w:t>Pedagogy Theme: Rich Mathematical Tasks</w:t>
      </w:r>
    </w:p>
    <w:p w:rsidR="001071EE" w:rsidRDefault="001071EE" w:rsidP="001071EE">
      <w:pPr>
        <w:pStyle w:val="BodyText"/>
        <w:spacing w:after="283"/>
      </w:pPr>
    </w:p>
    <w:tbl>
      <w:tblPr>
        <w:tblW w:w="13277" w:type="dxa"/>
        <w:tblInd w:w="115" w:type="dxa"/>
        <w:tblLayout w:type="fixed"/>
        <w:tblCellMar>
          <w:top w:w="115" w:type="dxa"/>
          <w:left w:w="115" w:type="dxa"/>
          <w:bottom w:w="115" w:type="dxa"/>
          <w:right w:w="115" w:type="dxa"/>
        </w:tblCellMar>
        <w:tblLook w:val="0000"/>
      </w:tblPr>
      <w:tblGrid>
        <w:gridCol w:w="990"/>
        <w:gridCol w:w="4050"/>
        <w:gridCol w:w="4410"/>
        <w:gridCol w:w="3827"/>
      </w:tblGrid>
      <w:tr w:rsidR="006F2852">
        <w:trPr>
          <w:trHeight w:val="387"/>
        </w:trPr>
        <w:tc>
          <w:tcPr>
            <w:tcW w:w="990" w:type="dxa"/>
            <w:tcBorders>
              <w:top w:val="single" w:sz="8" w:space="0" w:color="000000"/>
              <w:left w:val="single" w:sz="8" w:space="0" w:color="000000"/>
              <w:bottom w:val="single" w:sz="8" w:space="0" w:color="000000"/>
            </w:tcBorders>
          </w:tcPr>
          <w:p w:rsidR="006F2852" w:rsidRPr="00941C79" w:rsidRDefault="006F2852" w:rsidP="008036FA">
            <w:pPr>
              <w:pStyle w:val="TableContents"/>
              <w:rPr>
                <w:b/>
                <w:sz w:val="28"/>
              </w:rPr>
            </w:pPr>
            <w:r w:rsidRPr="00941C79">
              <w:rPr>
                <w:b/>
                <w:sz w:val="28"/>
              </w:rPr>
              <w:t xml:space="preserve">Time </w:t>
            </w:r>
            <w:bookmarkStart w:id="15" w:name="g-8p241"/>
            <w:bookmarkEnd w:id="15"/>
          </w:p>
        </w:tc>
        <w:tc>
          <w:tcPr>
            <w:tcW w:w="4050" w:type="dxa"/>
            <w:tcBorders>
              <w:top w:val="single" w:sz="8" w:space="0" w:color="000000"/>
              <w:left w:val="single" w:sz="8" w:space="0" w:color="000000"/>
              <w:bottom w:val="single" w:sz="8" w:space="0" w:color="000000"/>
            </w:tcBorders>
          </w:tcPr>
          <w:p w:rsidR="006F2852" w:rsidRPr="00941C79" w:rsidRDefault="006F2852" w:rsidP="008036FA">
            <w:pPr>
              <w:pStyle w:val="TableContents"/>
              <w:rPr>
                <w:b/>
                <w:sz w:val="28"/>
              </w:rPr>
            </w:pPr>
            <w:bookmarkStart w:id="16" w:name="c9te"/>
            <w:bookmarkStart w:id="17" w:name="g-8p244"/>
            <w:bookmarkStart w:id="18" w:name="ly2m"/>
            <w:bookmarkStart w:id="19" w:name="g-8p243"/>
            <w:bookmarkStart w:id="20" w:name="g-8p242"/>
            <w:bookmarkEnd w:id="16"/>
            <w:bookmarkEnd w:id="17"/>
            <w:bookmarkEnd w:id="18"/>
            <w:bookmarkEnd w:id="19"/>
            <w:bookmarkEnd w:id="20"/>
            <w:r w:rsidRPr="00941C79">
              <w:rPr>
                <w:b/>
                <w:sz w:val="28"/>
              </w:rPr>
              <w:t>Focus</w:t>
            </w:r>
            <w:bookmarkStart w:id="21" w:name="g-8p245"/>
            <w:bookmarkEnd w:id="21"/>
            <w:r w:rsidRPr="00941C79">
              <w:rPr>
                <w:b/>
                <w:sz w:val="28"/>
              </w:rPr>
              <w:t xml:space="preserve"> and Goals</w:t>
            </w:r>
          </w:p>
        </w:tc>
        <w:tc>
          <w:tcPr>
            <w:tcW w:w="4410" w:type="dxa"/>
            <w:tcBorders>
              <w:top w:val="single" w:sz="8" w:space="0" w:color="000000"/>
              <w:left w:val="single" w:sz="8" w:space="0" w:color="000000"/>
              <w:bottom w:val="single" w:sz="8" w:space="0" w:color="000000"/>
            </w:tcBorders>
          </w:tcPr>
          <w:p w:rsidR="006F2852" w:rsidRPr="00941C79" w:rsidRDefault="006F2852" w:rsidP="008036FA">
            <w:pPr>
              <w:pStyle w:val="TableContents"/>
              <w:rPr>
                <w:b/>
                <w:sz w:val="28"/>
              </w:rPr>
            </w:pPr>
            <w:bookmarkStart w:id="22" w:name="rwcn"/>
            <w:bookmarkStart w:id="23" w:name="g-8p248"/>
            <w:bookmarkStart w:id="24" w:name="o9_-"/>
            <w:bookmarkStart w:id="25" w:name="g-8p247"/>
            <w:bookmarkStart w:id="26" w:name="g-8p246"/>
            <w:bookmarkEnd w:id="22"/>
            <w:bookmarkEnd w:id="23"/>
            <w:bookmarkEnd w:id="24"/>
            <w:bookmarkEnd w:id="25"/>
            <w:bookmarkEnd w:id="26"/>
            <w:r w:rsidRPr="00941C79">
              <w:rPr>
                <w:b/>
                <w:sz w:val="28"/>
              </w:rPr>
              <w:t xml:space="preserve">Task </w:t>
            </w:r>
            <w:bookmarkStart w:id="27" w:name="g-8p249"/>
            <w:bookmarkEnd w:id="27"/>
          </w:p>
        </w:tc>
        <w:tc>
          <w:tcPr>
            <w:tcW w:w="3827" w:type="dxa"/>
            <w:tcBorders>
              <w:top w:val="single" w:sz="8" w:space="0" w:color="000000"/>
              <w:left w:val="single" w:sz="8" w:space="0" w:color="000000"/>
              <w:bottom w:val="single" w:sz="8" w:space="0" w:color="000000"/>
              <w:right w:val="single" w:sz="8" w:space="0" w:color="000000"/>
            </w:tcBorders>
          </w:tcPr>
          <w:p w:rsidR="006F2852" w:rsidRPr="00941C79" w:rsidRDefault="006F2852" w:rsidP="008036FA">
            <w:pPr>
              <w:pStyle w:val="TableContents"/>
              <w:rPr>
                <w:b/>
                <w:sz w:val="28"/>
              </w:rPr>
            </w:pPr>
            <w:bookmarkStart w:id="28" w:name="pqh%253A"/>
            <w:bookmarkStart w:id="29" w:name="g-8p252"/>
            <w:bookmarkStart w:id="30" w:name="plw0"/>
            <w:bookmarkStart w:id="31" w:name="g-8p251"/>
            <w:bookmarkStart w:id="32" w:name="g-8p250"/>
            <w:bookmarkEnd w:id="28"/>
            <w:bookmarkEnd w:id="29"/>
            <w:bookmarkEnd w:id="30"/>
            <w:bookmarkEnd w:id="31"/>
            <w:bookmarkEnd w:id="32"/>
            <w:r w:rsidRPr="00941C79">
              <w:rPr>
                <w:b/>
                <w:sz w:val="28"/>
              </w:rPr>
              <w:t xml:space="preserve">Notes </w:t>
            </w:r>
            <w:bookmarkStart w:id="33" w:name="g-8p259"/>
            <w:bookmarkStart w:id="34" w:name="g-8p258"/>
            <w:bookmarkEnd w:id="33"/>
            <w:bookmarkEnd w:id="34"/>
          </w:p>
        </w:tc>
      </w:tr>
      <w:tr w:rsidR="006F2852">
        <w:tc>
          <w:tcPr>
            <w:tcW w:w="990" w:type="dxa"/>
            <w:tcBorders>
              <w:left w:val="single" w:sz="8" w:space="0" w:color="000000"/>
              <w:bottom w:val="single" w:sz="8" w:space="0" w:color="000000"/>
            </w:tcBorders>
          </w:tcPr>
          <w:p w:rsidR="006F2852" w:rsidRDefault="006F2852" w:rsidP="008036FA">
            <w:pPr>
              <w:pStyle w:val="TableContents"/>
              <w:spacing w:after="283"/>
            </w:pPr>
            <w:bookmarkStart w:id="35" w:name="t-ga"/>
            <w:bookmarkStart w:id="36" w:name="g-8p262"/>
            <w:bookmarkStart w:id="37" w:name="thvg"/>
            <w:bookmarkStart w:id="38" w:name="g-8p261"/>
            <w:bookmarkStart w:id="39" w:name="g-8p260"/>
            <w:bookmarkEnd w:id="35"/>
            <w:bookmarkEnd w:id="36"/>
            <w:bookmarkEnd w:id="37"/>
            <w:bookmarkEnd w:id="38"/>
            <w:bookmarkEnd w:id="39"/>
          </w:p>
        </w:tc>
        <w:tc>
          <w:tcPr>
            <w:tcW w:w="4050" w:type="dxa"/>
            <w:tcBorders>
              <w:left w:val="single" w:sz="8" w:space="0" w:color="000000"/>
              <w:bottom w:val="single" w:sz="8" w:space="0" w:color="000000"/>
            </w:tcBorders>
          </w:tcPr>
          <w:p w:rsidR="006F2852" w:rsidRDefault="006F2852" w:rsidP="008036FA">
            <w:pPr>
              <w:pStyle w:val="TableContents"/>
              <w:spacing w:after="283"/>
            </w:pPr>
            <w:bookmarkStart w:id="40" w:name="g-8p268"/>
            <w:bookmarkStart w:id="41" w:name="iyb_"/>
            <w:bookmarkStart w:id="42" w:name="g-8p267"/>
            <w:bookmarkStart w:id="43" w:name="o2bd"/>
            <w:bookmarkStart w:id="44" w:name="g-8p266"/>
            <w:bookmarkStart w:id="45" w:name="fkhd"/>
            <w:bookmarkStart w:id="46" w:name="g-8p265"/>
            <w:bookmarkStart w:id="47" w:name="g-8p264"/>
            <w:bookmarkStart w:id="48" w:name="g-8p269"/>
            <w:bookmarkEnd w:id="40"/>
            <w:bookmarkEnd w:id="41"/>
            <w:bookmarkEnd w:id="42"/>
            <w:bookmarkEnd w:id="43"/>
            <w:bookmarkEnd w:id="44"/>
            <w:bookmarkEnd w:id="45"/>
            <w:bookmarkEnd w:id="46"/>
            <w:bookmarkEnd w:id="47"/>
            <w:bookmarkEnd w:id="48"/>
          </w:p>
        </w:tc>
        <w:tc>
          <w:tcPr>
            <w:tcW w:w="4410" w:type="dxa"/>
            <w:tcBorders>
              <w:left w:val="single" w:sz="8" w:space="0" w:color="000000"/>
              <w:bottom w:val="single" w:sz="8" w:space="0" w:color="000000"/>
            </w:tcBorders>
          </w:tcPr>
          <w:p w:rsidR="006F2852" w:rsidRPr="001071EE" w:rsidRDefault="006F2852" w:rsidP="001071EE">
            <w:pPr>
              <w:pStyle w:val="TableContents"/>
              <w:spacing w:after="283"/>
              <w:rPr>
                <w:b/>
              </w:rPr>
            </w:pPr>
            <w:bookmarkStart w:id="49" w:name="j95qx"/>
            <w:bookmarkStart w:id="50" w:name="g-8p271"/>
            <w:bookmarkStart w:id="51" w:name="g-8p270"/>
            <w:bookmarkEnd w:id="49"/>
            <w:bookmarkEnd w:id="50"/>
            <w:bookmarkEnd w:id="51"/>
            <w:r w:rsidRPr="00EA203A">
              <w:rPr>
                <w:b/>
              </w:rPr>
              <w:t>Introduction/Housekeeping:</w:t>
            </w:r>
          </w:p>
        </w:tc>
        <w:tc>
          <w:tcPr>
            <w:tcW w:w="3827" w:type="dxa"/>
            <w:tcBorders>
              <w:left w:val="single" w:sz="8" w:space="0" w:color="000000"/>
              <w:bottom w:val="single" w:sz="8" w:space="0" w:color="000000"/>
              <w:right w:val="single" w:sz="8" w:space="0" w:color="000000"/>
            </w:tcBorders>
          </w:tcPr>
          <w:p w:rsidR="006F2852" w:rsidRDefault="006F2852" w:rsidP="008036FA">
            <w:pPr>
              <w:pStyle w:val="TableContents"/>
              <w:spacing w:after="283"/>
            </w:pPr>
            <w:bookmarkStart w:id="52" w:name="xgq_"/>
            <w:bookmarkStart w:id="53" w:name="g-8p311"/>
            <w:bookmarkStart w:id="54" w:name="bi6-"/>
            <w:bookmarkStart w:id="55" w:name="g-8p310"/>
            <w:bookmarkStart w:id="56" w:name="g-8p309"/>
            <w:bookmarkEnd w:id="52"/>
            <w:bookmarkEnd w:id="53"/>
            <w:bookmarkEnd w:id="54"/>
            <w:bookmarkEnd w:id="55"/>
            <w:bookmarkEnd w:id="56"/>
            <w:r>
              <w:t xml:space="preserve"> </w:t>
            </w:r>
            <w:bookmarkStart w:id="57" w:name="g-8p312"/>
            <w:bookmarkStart w:id="58" w:name="y5zm"/>
            <w:bookmarkStart w:id="59" w:name="g-8p314"/>
            <w:bookmarkStart w:id="60" w:name="g-8p313"/>
            <w:bookmarkStart w:id="61" w:name="g-8p320"/>
            <w:bookmarkStart w:id="62" w:name="s22h"/>
            <w:bookmarkStart w:id="63" w:name="g-8p319"/>
            <w:bookmarkStart w:id="64" w:name="kl84"/>
            <w:bookmarkStart w:id="65" w:name="g-8p318"/>
            <w:bookmarkStart w:id="66" w:name="oq9n"/>
            <w:bookmarkStart w:id="67" w:name="g-8p317"/>
            <w:bookmarkStart w:id="68" w:name="su9d"/>
            <w:bookmarkStart w:id="69" w:name="g-8p316"/>
            <w:bookmarkStart w:id="70" w:name="g-8p315"/>
            <w:bookmarkStart w:id="71" w:name="g-8p322"/>
            <w:bookmarkStart w:id="72" w:name="g-8p321"/>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p>
        </w:tc>
      </w:tr>
      <w:tr w:rsidR="006F2852">
        <w:tc>
          <w:tcPr>
            <w:tcW w:w="990" w:type="dxa"/>
            <w:tcBorders>
              <w:left w:val="single" w:sz="8" w:space="0" w:color="000000"/>
              <w:bottom w:val="single" w:sz="8" w:space="0" w:color="000000"/>
            </w:tcBorders>
          </w:tcPr>
          <w:p w:rsidR="006F2852" w:rsidRDefault="006F2852" w:rsidP="008036FA">
            <w:pPr>
              <w:pStyle w:val="TableContents"/>
              <w:spacing w:after="283"/>
            </w:pPr>
          </w:p>
        </w:tc>
        <w:tc>
          <w:tcPr>
            <w:tcW w:w="4050" w:type="dxa"/>
            <w:tcBorders>
              <w:left w:val="single" w:sz="8" w:space="0" w:color="000000"/>
              <w:bottom w:val="single" w:sz="8" w:space="0" w:color="000000"/>
            </w:tcBorders>
          </w:tcPr>
          <w:p w:rsidR="006F2852" w:rsidRDefault="006F2852" w:rsidP="008036FA">
            <w:pPr>
              <w:pStyle w:val="TableContents"/>
              <w:spacing w:after="283"/>
            </w:pPr>
            <w:r>
              <w:rPr>
                <w:sz w:val="28"/>
                <w:szCs w:val="28"/>
              </w:rPr>
              <w:t xml:space="preserve">*Vision and Introduction </w:t>
            </w:r>
          </w:p>
        </w:tc>
        <w:tc>
          <w:tcPr>
            <w:tcW w:w="4410" w:type="dxa"/>
            <w:tcBorders>
              <w:left w:val="single" w:sz="8" w:space="0" w:color="000000"/>
              <w:bottom w:val="single" w:sz="8" w:space="0" w:color="000000"/>
            </w:tcBorders>
          </w:tcPr>
          <w:p w:rsidR="006F2852" w:rsidRDefault="006F2852" w:rsidP="006F2852">
            <w:pPr>
              <w:rPr>
                <w:sz w:val="28"/>
                <w:szCs w:val="28"/>
              </w:rPr>
            </w:pPr>
            <w:r>
              <w:rPr>
                <w:sz w:val="28"/>
                <w:szCs w:val="28"/>
              </w:rPr>
              <w:t xml:space="preserve">Powerpoint </w:t>
            </w:r>
          </w:p>
          <w:p w:rsidR="006F2852" w:rsidRPr="006F2852" w:rsidRDefault="006F2852" w:rsidP="006F2852">
            <w:pPr>
              <w:rPr>
                <w:sz w:val="28"/>
                <w:szCs w:val="28"/>
              </w:rPr>
            </w:pPr>
            <w:r>
              <w:rPr>
                <w:sz w:val="28"/>
                <w:szCs w:val="28"/>
              </w:rPr>
              <w:tab/>
              <w:t>(including balanced mathematics,</w:t>
            </w:r>
          </w:p>
        </w:tc>
        <w:tc>
          <w:tcPr>
            <w:tcW w:w="3827" w:type="dxa"/>
            <w:tcBorders>
              <w:left w:val="single" w:sz="8" w:space="0" w:color="000000"/>
              <w:bottom w:val="single" w:sz="8" w:space="0" w:color="000000"/>
              <w:right w:val="single" w:sz="8" w:space="0" w:color="000000"/>
            </w:tcBorders>
          </w:tcPr>
          <w:p w:rsidR="006F2852" w:rsidRDefault="006F2852" w:rsidP="008036FA">
            <w:pPr>
              <w:pStyle w:val="TableContents"/>
              <w:spacing w:after="283"/>
            </w:pPr>
          </w:p>
        </w:tc>
      </w:tr>
      <w:tr w:rsidR="006F2852">
        <w:tc>
          <w:tcPr>
            <w:tcW w:w="990" w:type="dxa"/>
            <w:tcBorders>
              <w:left w:val="single" w:sz="8" w:space="0" w:color="000000"/>
              <w:bottom w:val="single" w:sz="8" w:space="0" w:color="000000"/>
            </w:tcBorders>
          </w:tcPr>
          <w:p w:rsidR="006F2852" w:rsidRDefault="006F2852" w:rsidP="008036FA">
            <w:pPr>
              <w:pStyle w:val="TableContents"/>
              <w:spacing w:after="283"/>
            </w:pPr>
            <w:bookmarkStart w:id="73" w:name="x1ru"/>
            <w:bookmarkStart w:id="74" w:name="g-8p325"/>
            <w:bookmarkStart w:id="75" w:name="ep7q"/>
            <w:bookmarkStart w:id="76" w:name="g-8p324"/>
            <w:bookmarkStart w:id="77" w:name="g-8p323"/>
            <w:bookmarkEnd w:id="73"/>
            <w:bookmarkEnd w:id="74"/>
            <w:bookmarkEnd w:id="75"/>
            <w:bookmarkEnd w:id="76"/>
            <w:bookmarkEnd w:id="77"/>
          </w:p>
        </w:tc>
        <w:tc>
          <w:tcPr>
            <w:tcW w:w="4050" w:type="dxa"/>
            <w:tcBorders>
              <w:left w:val="single" w:sz="8" w:space="0" w:color="000000"/>
              <w:bottom w:val="single" w:sz="8" w:space="0" w:color="000000"/>
            </w:tcBorders>
          </w:tcPr>
          <w:p w:rsidR="006F2852" w:rsidRDefault="006F2852" w:rsidP="006F2852">
            <w:pPr>
              <w:rPr>
                <w:sz w:val="28"/>
                <w:szCs w:val="28"/>
              </w:rPr>
            </w:pPr>
            <w:bookmarkStart w:id="78" w:name="p121"/>
            <w:bookmarkStart w:id="79" w:name="g-8p328"/>
            <w:bookmarkStart w:id="80" w:name="g-8p327"/>
            <w:bookmarkEnd w:id="78"/>
            <w:bookmarkEnd w:id="79"/>
            <w:bookmarkEnd w:id="80"/>
            <w:r>
              <w:rPr>
                <w:sz w:val="28"/>
                <w:szCs w:val="28"/>
              </w:rPr>
              <w:t>Dan Meyer Video</w:t>
            </w:r>
          </w:p>
          <w:p w:rsidR="006F2852" w:rsidRDefault="006F2852" w:rsidP="008036FA">
            <w:pPr>
              <w:pStyle w:val="TableContents"/>
              <w:spacing w:after="283"/>
            </w:pPr>
          </w:p>
        </w:tc>
        <w:tc>
          <w:tcPr>
            <w:tcW w:w="4410" w:type="dxa"/>
            <w:tcBorders>
              <w:left w:val="single" w:sz="8" w:space="0" w:color="000000"/>
              <w:bottom w:val="single" w:sz="8" w:space="0" w:color="000000"/>
            </w:tcBorders>
          </w:tcPr>
          <w:p w:rsidR="006F2852" w:rsidRDefault="006F2852" w:rsidP="008036FA">
            <w:pPr>
              <w:pStyle w:val="TableContents"/>
              <w:spacing w:after="283"/>
            </w:pPr>
            <w:bookmarkStart w:id="81" w:name="wj7q"/>
            <w:bookmarkStart w:id="82" w:name="g-8p344"/>
            <w:bookmarkStart w:id="83" w:name="g-8p343"/>
            <w:bookmarkStart w:id="84" w:name="g-8p402"/>
            <w:bookmarkEnd w:id="81"/>
            <w:bookmarkEnd w:id="82"/>
            <w:bookmarkEnd w:id="83"/>
            <w:bookmarkEnd w:id="84"/>
          </w:p>
        </w:tc>
        <w:tc>
          <w:tcPr>
            <w:tcW w:w="3827" w:type="dxa"/>
            <w:tcBorders>
              <w:left w:val="single" w:sz="8" w:space="0" w:color="000000"/>
              <w:bottom w:val="single" w:sz="8" w:space="0" w:color="000000"/>
              <w:right w:val="single" w:sz="8" w:space="0" w:color="000000"/>
            </w:tcBorders>
          </w:tcPr>
          <w:p w:rsidR="006F2852" w:rsidRDefault="006F2852" w:rsidP="008036FA">
            <w:pPr>
              <w:pStyle w:val="TableContents"/>
              <w:spacing w:after="283"/>
            </w:pPr>
            <w:bookmarkStart w:id="85" w:name="lk9n"/>
            <w:bookmarkStart w:id="86" w:name="g-8p405"/>
            <w:bookmarkStart w:id="87" w:name="b29j"/>
            <w:bookmarkStart w:id="88" w:name="g-8p404"/>
            <w:bookmarkStart w:id="89" w:name="g-8p403"/>
            <w:bookmarkStart w:id="90" w:name="g-8p406"/>
            <w:bookmarkEnd w:id="85"/>
            <w:bookmarkEnd w:id="86"/>
            <w:bookmarkEnd w:id="87"/>
            <w:bookmarkEnd w:id="88"/>
            <w:bookmarkEnd w:id="89"/>
            <w:bookmarkEnd w:id="90"/>
          </w:p>
          <w:p w:rsidR="006F2852" w:rsidRDefault="006F2852" w:rsidP="008036FA">
            <w:pPr>
              <w:pStyle w:val="TableContents"/>
              <w:spacing w:after="283"/>
            </w:pPr>
            <w:bookmarkStart w:id="91" w:name="urcl"/>
            <w:bookmarkStart w:id="92" w:name="g-8p410"/>
            <w:bookmarkStart w:id="93" w:name="a.p2"/>
            <w:bookmarkStart w:id="94" w:name="g-8p409"/>
            <w:bookmarkStart w:id="95" w:name="mqkk"/>
            <w:bookmarkStart w:id="96" w:name="g-8p408"/>
            <w:bookmarkStart w:id="97" w:name="g-8p407"/>
            <w:bookmarkEnd w:id="91"/>
            <w:bookmarkEnd w:id="92"/>
            <w:bookmarkEnd w:id="93"/>
            <w:bookmarkEnd w:id="94"/>
            <w:bookmarkEnd w:id="95"/>
            <w:bookmarkEnd w:id="96"/>
            <w:bookmarkEnd w:id="97"/>
          </w:p>
        </w:tc>
      </w:tr>
      <w:tr w:rsidR="006F2852">
        <w:tc>
          <w:tcPr>
            <w:tcW w:w="990" w:type="dxa"/>
            <w:tcBorders>
              <w:left w:val="single" w:sz="8" w:space="0" w:color="000000"/>
              <w:bottom w:val="single" w:sz="8" w:space="0" w:color="000000"/>
            </w:tcBorders>
          </w:tcPr>
          <w:p w:rsidR="006F2852" w:rsidRDefault="006F2852" w:rsidP="008036FA">
            <w:pPr>
              <w:pStyle w:val="TableContents"/>
              <w:spacing w:after="283"/>
            </w:pPr>
            <w:bookmarkStart w:id="98" w:name="i7g2"/>
            <w:bookmarkStart w:id="99" w:name="g-8p415"/>
            <w:bookmarkStart w:id="100" w:name="i7x."/>
            <w:bookmarkStart w:id="101" w:name="g-8p414"/>
            <w:bookmarkStart w:id="102" w:name="g-8p413"/>
            <w:bookmarkEnd w:id="98"/>
            <w:bookmarkEnd w:id="99"/>
            <w:bookmarkEnd w:id="100"/>
            <w:bookmarkEnd w:id="101"/>
            <w:bookmarkEnd w:id="102"/>
          </w:p>
        </w:tc>
        <w:tc>
          <w:tcPr>
            <w:tcW w:w="4050" w:type="dxa"/>
            <w:tcBorders>
              <w:left w:val="single" w:sz="8" w:space="0" w:color="000000"/>
              <w:bottom w:val="single" w:sz="8" w:space="0" w:color="000000"/>
            </w:tcBorders>
          </w:tcPr>
          <w:p w:rsidR="006F2852" w:rsidRDefault="006F2852" w:rsidP="008036FA">
            <w:pPr>
              <w:pStyle w:val="TableContents"/>
              <w:spacing w:after="283"/>
              <w:rPr>
                <w:sz w:val="28"/>
                <w:szCs w:val="28"/>
              </w:rPr>
            </w:pPr>
            <w:bookmarkStart w:id="103" w:name="g-8p421"/>
            <w:bookmarkStart w:id="104" w:name="lvg0"/>
            <w:bookmarkStart w:id="105" w:name="g-8p420"/>
            <w:bookmarkStart w:id="106" w:name="mw.."/>
            <w:bookmarkStart w:id="107" w:name="g-8p419"/>
            <w:bookmarkStart w:id="108" w:name="z8y8"/>
            <w:bookmarkStart w:id="109" w:name="g-8p418"/>
            <w:bookmarkStart w:id="110" w:name="g-8p417"/>
            <w:bookmarkStart w:id="111" w:name="g-8p422"/>
            <w:bookmarkEnd w:id="103"/>
            <w:bookmarkEnd w:id="104"/>
            <w:bookmarkEnd w:id="105"/>
            <w:bookmarkEnd w:id="106"/>
            <w:bookmarkEnd w:id="107"/>
            <w:bookmarkEnd w:id="108"/>
            <w:bookmarkEnd w:id="109"/>
            <w:bookmarkEnd w:id="110"/>
            <w:bookmarkEnd w:id="111"/>
            <w:r>
              <w:rPr>
                <w:sz w:val="28"/>
                <w:szCs w:val="28"/>
              </w:rPr>
              <w:t xml:space="preserve">Activity with Mathematical Practices </w:t>
            </w:r>
          </w:p>
          <w:p w:rsidR="006F2852" w:rsidRDefault="006F2852" w:rsidP="008036FA">
            <w:pPr>
              <w:pStyle w:val="TableContents"/>
              <w:spacing w:after="283"/>
            </w:pPr>
            <w:r>
              <w:rPr>
                <w:sz w:val="28"/>
                <w:szCs w:val="28"/>
              </w:rPr>
              <w:t>“What Is a Mathematically Proficient Student?”</w:t>
            </w:r>
          </w:p>
        </w:tc>
        <w:tc>
          <w:tcPr>
            <w:tcW w:w="4410" w:type="dxa"/>
            <w:tcBorders>
              <w:left w:val="single" w:sz="8" w:space="0" w:color="000000"/>
              <w:bottom w:val="single" w:sz="8" w:space="0" w:color="000000"/>
            </w:tcBorders>
          </w:tcPr>
          <w:p w:rsidR="006F2852" w:rsidRDefault="006F2852" w:rsidP="006F2852">
            <w:pPr>
              <w:pStyle w:val="TableContents"/>
            </w:pPr>
            <w:bookmarkStart w:id="112" w:name="xtjf"/>
            <w:bookmarkStart w:id="113" w:name="g-8p424"/>
            <w:bookmarkStart w:id="114" w:name="g-8p423"/>
            <w:bookmarkStart w:id="115" w:name="tt9l"/>
            <w:bookmarkStart w:id="116" w:name="u58-"/>
            <w:bookmarkStart w:id="117" w:name="h.w4"/>
            <w:bookmarkStart w:id="118" w:name="g-8p551"/>
            <w:bookmarkEnd w:id="112"/>
            <w:bookmarkEnd w:id="113"/>
            <w:bookmarkEnd w:id="114"/>
            <w:bookmarkEnd w:id="115"/>
            <w:bookmarkEnd w:id="116"/>
            <w:bookmarkEnd w:id="117"/>
            <w:bookmarkEnd w:id="118"/>
          </w:p>
        </w:tc>
        <w:tc>
          <w:tcPr>
            <w:tcW w:w="3827" w:type="dxa"/>
            <w:tcBorders>
              <w:left w:val="single" w:sz="8" w:space="0" w:color="000000"/>
              <w:bottom w:val="single" w:sz="8" w:space="0" w:color="000000"/>
              <w:right w:val="single" w:sz="8" w:space="0" w:color="000000"/>
            </w:tcBorders>
          </w:tcPr>
          <w:p w:rsidR="006F2852" w:rsidRDefault="006F2852" w:rsidP="008036FA">
            <w:pPr>
              <w:pStyle w:val="TableContents"/>
              <w:spacing w:after="283"/>
            </w:pPr>
            <w:bookmarkStart w:id="119" w:name="czn5"/>
            <w:bookmarkStart w:id="120" w:name="g-8p554"/>
            <w:bookmarkStart w:id="121" w:name="t7t-"/>
            <w:bookmarkStart w:id="122" w:name="g-8p553"/>
            <w:bookmarkStart w:id="123" w:name="g-8p552"/>
            <w:bookmarkStart w:id="124" w:name="g-8p555"/>
            <w:bookmarkStart w:id="125" w:name="g-8p559"/>
            <w:bookmarkStart w:id="126" w:name="urum"/>
            <w:bookmarkStart w:id="127" w:name="g-8p558"/>
            <w:bookmarkStart w:id="128" w:name="y40i"/>
            <w:bookmarkStart w:id="129" w:name="g-8p557"/>
            <w:bookmarkStart w:id="130" w:name="g-8p556"/>
            <w:bookmarkEnd w:id="119"/>
            <w:bookmarkEnd w:id="120"/>
            <w:bookmarkEnd w:id="121"/>
            <w:bookmarkEnd w:id="122"/>
            <w:bookmarkEnd w:id="123"/>
            <w:bookmarkEnd w:id="124"/>
            <w:bookmarkEnd w:id="125"/>
            <w:bookmarkEnd w:id="126"/>
            <w:bookmarkEnd w:id="127"/>
            <w:bookmarkEnd w:id="128"/>
            <w:bookmarkEnd w:id="129"/>
            <w:bookmarkEnd w:id="130"/>
            <w:r>
              <w:rPr>
                <w:sz w:val="28"/>
                <w:szCs w:val="28"/>
              </w:rPr>
              <w:t>at the end of each task use the rubric to identify the practices used</w:t>
            </w:r>
          </w:p>
        </w:tc>
      </w:tr>
      <w:tr w:rsidR="006F2852">
        <w:tc>
          <w:tcPr>
            <w:tcW w:w="990" w:type="dxa"/>
            <w:tcBorders>
              <w:left w:val="single" w:sz="8" w:space="0" w:color="000000"/>
              <w:bottom w:val="single" w:sz="8" w:space="0" w:color="000000"/>
            </w:tcBorders>
          </w:tcPr>
          <w:p w:rsidR="006F2852" w:rsidRDefault="006F2852" w:rsidP="008036FA">
            <w:pPr>
              <w:pStyle w:val="TableContents"/>
              <w:spacing w:after="283"/>
            </w:pPr>
            <w:bookmarkStart w:id="131" w:name="xblv"/>
            <w:bookmarkStart w:id="132" w:name="g-8p570"/>
            <w:bookmarkStart w:id="133" w:name="uv0y"/>
            <w:bookmarkStart w:id="134" w:name="g-8p569"/>
            <w:bookmarkStart w:id="135" w:name="g-8p568"/>
            <w:bookmarkEnd w:id="131"/>
            <w:bookmarkEnd w:id="132"/>
            <w:bookmarkEnd w:id="133"/>
            <w:bookmarkEnd w:id="134"/>
            <w:bookmarkEnd w:id="135"/>
            <w:r>
              <w:t xml:space="preserve">10 min </w:t>
            </w:r>
            <w:bookmarkStart w:id="136" w:name="g-8p571"/>
            <w:bookmarkEnd w:id="136"/>
          </w:p>
        </w:tc>
        <w:tc>
          <w:tcPr>
            <w:tcW w:w="4050" w:type="dxa"/>
            <w:tcBorders>
              <w:left w:val="single" w:sz="8" w:space="0" w:color="000000"/>
              <w:bottom w:val="single" w:sz="8" w:space="0" w:color="000000"/>
            </w:tcBorders>
          </w:tcPr>
          <w:p w:rsidR="006F2852" w:rsidRDefault="006F2852" w:rsidP="008036FA">
            <w:pPr>
              <w:pStyle w:val="TableContents"/>
              <w:spacing w:after="283"/>
            </w:pPr>
            <w:bookmarkStart w:id="137" w:name="g-8p576"/>
            <w:bookmarkStart w:id="138" w:name="dz7b"/>
            <w:bookmarkStart w:id="139" w:name="g-8p575"/>
            <w:bookmarkStart w:id="140" w:name="v4s1"/>
            <w:bookmarkStart w:id="141" w:name="g-8p574"/>
            <w:bookmarkStart w:id="142" w:name="slgj"/>
            <w:bookmarkStart w:id="143" w:name="g-8p573"/>
            <w:bookmarkStart w:id="144" w:name="g-8p572"/>
            <w:bookmarkStart w:id="145" w:name="g-8p577"/>
            <w:bookmarkEnd w:id="137"/>
            <w:bookmarkEnd w:id="138"/>
            <w:bookmarkEnd w:id="139"/>
            <w:bookmarkEnd w:id="140"/>
            <w:bookmarkEnd w:id="141"/>
            <w:bookmarkEnd w:id="142"/>
            <w:bookmarkEnd w:id="143"/>
            <w:bookmarkEnd w:id="144"/>
            <w:bookmarkEnd w:id="145"/>
          </w:p>
        </w:tc>
        <w:tc>
          <w:tcPr>
            <w:tcW w:w="4410" w:type="dxa"/>
            <w:tcBorders>
              <w:left w:val="single" w:sz="8" w:space="0" w:color="000000"/>
              <w:bottom w:val="single" w:sz="8" w:space="0" w:color="000000"/>
            </w:tcBorders>
          </w:tcPr>
          <w:p w:rsidR="006F2852" w:rsidRPr="004E3ECD" w:rsidRDefault="006F2852" w:rsidP="008036FA">
            <w:pPr>
              <w:pStyle w:val="TableContents"/>
              <w:spacing w:after="283"/>
              <w:rPr>
                <w:b/>
              </w:rPr>
            </w:pPr>
            <w:bookmarkStart w:id="146" w:name="zcwl"/>
            <w:bookmarkStart w:id="147" w:name="g-8p580"/>
            <w:bookmarkStart w:id="148" w:name="cbl3"/>
            <w:bookmarkStart w:id="149" w:name="g-8p579"/>
            <w:bookmarkStart w:id="150" w:name="g-8p578"/>
            <w:bookmarkEnd w:id="146"/>
            <w:bookmarkEnd w:id="147"/>
            <w:bookmarkEnd w:id="148"/>
            <w:bookmarkEnd w:id="149"/>
            <w:bookmarkEnd w:id="150"/>
            <w:r w:rsidRPr="004E3ECD">
              <w:rPr>
                <w:b/>
              </w:rPr>
              <w:t xml:space="preserve">Break </w:t>
            </w:r>
            <w:bookmarkStart w:id="151" w:name="g-8p581"/>
            <w:bookmarkEnd w:id="151"/>
          </w:p>
        </w:tc>
        <w:tc>
          <w:tcPr>
            <w:tcW w:w="3827" w:type="dxa"/>
            <w:tcBorders>
              <w:left w:val="single" w:sz="8" w:space="0" w:color="000000"/>
              <w:bottom w:val="single" w:sz="8" w:space="0" w:color="000000"/>
              <w:right w:val="single" w:sz="8" w:space="0" w:color="000000"/>
            </w:tcBorders>
          </w:tcPr>
          <w:p w:rsidR="006F2852" w:rsidRDefault="006F2852" w:rsidP="008036FA">
            <w:pPr>
              <w:pStyle w:val="TableContents"/>
              <w:spacing w:after="283"/>
            </w:pPr>
            <w:bookmarkStart w:id="152" w:name="g-8p586"/>
            <w:bookmarkStart w:id="153" w:name="q_qz"/>
            <w:bookmarkStart w:id="154" w:name="g-8p585"/>
            <w:bookmarkStart w:id="155" w:name="le_n"/>
            <w:bookmarkStart w:id="156" w:name="g-8p584"/>
            <w:bookmarkStart w:id="157" w:name="awu-"/>
            <w:bookmarkStart w:id="158" w:name="g-8p583"/>
            <w:bookmarkStart w:id="159" w:name="g-8p582"/>
            <w:bookmarkStart w:id="160" w:name="g-8p587"/>
            <w:bookmarkStart w:id="161" w:name="g-8p593"/>
            <w:bookmarkStart w:id="162" w:name="k4%253A1"/>
            <w:bookmarkStart w:id="163" w:name="g-8p592"/>
            <w:bookmarkStart w:id="164" w:name="nbic"/>
            <w:bookmarkStart w:id="165" w:name="g-8p591"/>
            <w:bookmarkStart w:id="166" w:name="jjqe"/>
            <w:bookmarkStart w:id="167" w:name="g-8p590"/>
            <w:bookmarkStart w:id="168" w:name="cofm"/>
            <w:bookmarkStart w:id="169" w:name="g-8p589"/>
            <w:bookmarkStart w:id="170" w:name="g-8p588"/>
            <w:bookmarkStart w:id="171" w:name="g-8p595"/>
            <w:bookmarkStart w:id="172" w:name="g-8p594"/>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p>
        </w:tc>
      </w:tr>
      <w:tr w:rsidR="006F2852">
        <w:tc>
          <w:tcPr>
            <w:tcW w:w="990" w:type="dxa"/>
            <w:tcBorders>
              <w:left w:val="single" w:sz="8" w:space="0" w:color="000000"/>
              <w:bottom w:val="single" w:sz="8" w:space="0" w:color="000000"/>
            </w:tcBorders>
          </w:tcPr>
          <w:p w:rsidR="006F2852" w:rsidRDefault="006F2852" w:rsidP="008036FA">
            <w:pPr>
              <w:pStyle w:val="TableContents"/>
              <w:spacing w:after="283"/>
            </w:pPr>
            <w:bookmarkStart w:id="173" w:name="aglm"/>
            <w:bookmarkStart w:id="174" w:name="g-8p598"/>
            <w:bookmarkStart w:id="175" w:name="f70d"/>
            <w:bookmarkStart w:id="176" w:name="g-8p597"/>
            <w:bookmarkStart w:id="177" w:name="g-8p596"/>
            <w:bookmarkEnd w:id="173"/>
            <w:bookmarkEnd w:id="174"/>
            <w:bookmarkEnd w:id="175"/>
            <w:bookmarkEnd w:id="176"/>
            <w:bookmarkEnd w:id="177"/>
          </w:p>
        </w:tc>
        <w:tc>
          <w:tcPr>
            <w:tcW w:w="4050" w:type="dxa"/>
            <w:tcBorders>
              <w:left w:val="single" w:sz="8" w:space="0" w:color="000000"/>
              <w:bottom w:val="single" w:sz="8" w:space="0" w:color="000000"/>
            </w:tcBorders>
          </w:tcPr>
          <w:p w:rsidR="006F2852" w:rsidRDefault="006F2852" w:rsidP="008036FA">
            <w:pPr>
              <w:pStyle w:val="TableContents"/>
              <w:spacing w:after="283"/>
            </w:pPr>
            <w:bookmarkStart w:id="178" w:name="g-8p604"/>
            <w:bookmarkStart w:id="179" w:name="jwpr"/>
            <w:bookmarkStart w:id="180" w:name="g-8p603"/>
            <w:bookmarkStart w:id="181" w:name="w1gs"/>
            <w:bookmarkStart w:id="182" w:name="g-8p602"/>
            <w:bookmarkStart w:id="183" w:name="ka72"/>
            <w:bookmarkStart w:id="184" w:name="g-8p601"/>
            <w:bookmarkStart w:id="185" w:name="g-8p600"/>
            <w:bookmarkStart w:id="186" w:name="g-8p605"/>
            <w:bookmarkEnd w:id="178"/>
            <w:bookmarkEnd w:id="179"/>
            <w:bookmarkEnd w:id="180"/>
            <w:bookmarkEnd w:id="181"/>
            <w:bookmarkEnd w:id="182"/>
            <w:bookmarkEnd w:id="183"/>
            <w:bookmarkEnd w:id="184"/>
            <w:bookmarkEnd w:id="185"/>
            <w:bookmarkEnd w:id="186"/>
          </w:p>
        </w:tc>
        <w:tc>
          <w:tcPr>
            <w:tcW w:w="4410" w:type="dxa"/>
            <w:tcBorders>
              <w:left w:val="single" w:sz="8" w:space="0" w:color="000000"/>
              <w:bottom w:val="single" w:sz="8" w:space="0" w:color="000000"/>
            </w:tcBorders>
          </w:tcPr>
          <w:p w:rsidR="006F2852" w:rsidRPr="003704DD" w:rsidRDefault="003704DD" w:rsidP="003704DD">
            <w:pPr>
              <w:rPr>
                <w:sz w:val="28"/>
                <w:szCs w:val="28"/>
              </w:rPr>
            </w:pPr>
            <w:bookmarkStart w:id="187" w:name="e3dx"/>
            <w:bookmarkStart w:id="188" w:name="g-8p608"/>
            <w:bookmarkStart w:id="189" w:name="ufl6"/>
            <w:bookmarkStart w:id="190" w:name="g-8p607"/>
            <w:bookmarkStart w:id="191" w:name="g-8p606"/>
            <w:bookmarkStart w:id="192" w:name="g-8p609"/>
            <w:bookmarkEnd w:id="187"/>
            <w:bookmarkEnd w:id="188"/>
            <w:bookmarkEnd w:id="189"/>
            <w:bookmarkEnd w:id="190"/>
            <w:bookmarkEnd w:id="191"/>
            <w:bookmarkEnd w:id="192"/>
            <w:r>
              <w:rPr>
                <w:sz w:val="28"/>
                <w:szCs w:val="28"/>
              </w:rPr>
              <w:t>Grade Level Critical Area Task</w:t>
            </w:r>
          </w:p>
        </w:tc>
        <w:tc>
          <w:tcPr>
            <w:tcW w:w="3827" w:type="dxa"/>
            <w:tcBorders>
              <w:left w:val="single" w:sz="8" w:space="0" w:color="000000"/>
              <w:bottom w:val="single" w:sz="8" w:space="0" w:color="000000"/>
              <w:right w:val="single" w:sz="8" w:space="0" w:color="000000"/>
            </w:tcBorders>
          </w:tcPr>
          <w:p w:rsidR="006F2852" w:rsidRDefault="006F2852" w:rsidP="008036FA">
            <w:pPr>
              <w:pStyle w:val="TableContents"/>
              <w:spacing w:after="283"/>
            </w:pPr>
            <w:bookmarkStart w:id="193" w:name="u90k"/>
            <w:bookmarkStart w:id="194" w:name="g-8p612"/>
            <w:bookmarkStart w:id="195" w:name="iabc"/>
            <w:bookmarkStart w:id="196" w:name="g-8p611"/>
            <w:bookmarkStart w:id="197" w:name="g-8p610"/>
            <w:bookmarkStart w:id="198" w:name="g-8p613"/>
            <w:bookmarkStart w:id="199" w:name="ulye"/>
            <w:bookmarkStart w:id="200" w:name="g-8p617"/>
            <w:bookmarkStart w:id="201" w:name="r3mq"/>
            <w:bookmarkStart w:id="202" w:name="g-8p616"/>
            <w:bookmarkStart w:id="203" w:name="hw8n"/>
            <w:bookmarkStart w:id="204" w:name="g-8p615"/>
            <w:bookmarkStart w:id="205" w:name="g-8p614"/>
            <w:bookmarkEnd w:id="193"/>
            <w:bookmarkEnd w:id="194"/>
            <w:bookmarkEnd w:id="195"/>
            <w:bookmarkEnd w:id="196"/>
            <w:bookmarkEnd w:id="197"/>
            <w:bookmarkEnd w:id="198"/>
            <w:bookmarkEnd w:id="199"/>
            <w:bookmarkEnd w:id="200"/>
            <w:bookmarkEnd w:id="201"/>
            <w:bookmarkEnd w:id="202"/>
            <w:bookmarkEnd w:id="203"/>
            <w:bookmarkEnd w:id="204"/>
            <w:bookmarkEnd w:id="205"/>
          </w:p>
        </w:tc>
      </w:tr>
      <w:tr w:rsidR="006F2852">
        <w:tc>
          <w:tcPr>
            <w:tcW w:w="990" w:type="dxa"/>
            <w:tcBorders>
              <w:left w:val="single" w:sz="8" w:space="0" w:color="000000"/>
              <w:bottom w:val="single" w:sz="8" w:space="0" w:color="000000"/>
            </w:tcBorders>
          </w:tcPr>
          <w:p w:rsidR="006F2852" w:rsidRDefault="006F2852" w:rsidP="008036FA">
            <w:pPr>
              <w:pStyle w:val="TableContents"/>
              <w:spacing w:after="283"/>
            </w:pPr>
            <w:bookmarkStart w:id="206" w:name="qv%253A3"/>
            <w:bookmarkStart w:id="207" w:name="g-8p622"/>
            <w:bookmarkStart w:id="208" w:name="inzv"/>
            <w:bookmarkStart w:id="209" w:name="g-8p621"/>
            <w:bookmarkStart w:id="210" w:name="g-8p620"/>
            <w:bookmarkEnd w:id="206"/>
            <w:bookmarkEnd w:id="207"/>
            <w:bookmarkEnd w:id="208"/>
            <w:bookmarkEnd w:id="209"/>
            <w:bookmarkEnd w:id="210"/>
          </w:p>
        </w:tc>
        <w:tc>
          <w:tcPr>
            <w:tcW w:w="4050" w:type="dxa"/>
            <w:tcBorders>
              <w:left w:val="single" w:sz="8" w:space="0" w:color="000000"/>
              <w:bottom w:val="single" w:sz="8" w:space="0" w:color="000000"/>
            </w:tcBorders>
          </w:tcPr>
          <w:p w:rsidR="006F2852" w:rsidRDefault="003704DD" w:rsidP="008036FA">
            <w:pPr>
              <w:pStyle w:val="TableContents"/>
              <w:spacing w:after="283"/>
            </w:pPr>
            <w:bookmarkStart w:id="211" w:name="y0e5"/>
            <w:bookmarkStart w:id="212" w:name="g-8p625"/>
            <w:bookmarkStart w:id="213" w:name="g-8p624"/>
            <w:bookmarkStart w:id="214" w:name="g-8p630"/>
            <w:bookmarkStart w:id="215" w:name="wuf5"/>
            <w:bookmarkStart w:id="216" w:name="g-8p629"/>
            <w:bookmarkStart w:id="217" w:name="i.xi"/>
            <w:bookmarkStart w:id="218" w:name="g-8p628"/>
            <w:bookmarkStart w:id="219" w:name="k40s"/>
            <w:bookmarkStart w:id="220" w:name="g-8p627"/>
            <w:bookmarkStart w:id="221" w:name="g-8p626"/>
            <w:bookmarkStart w:id="222" w:name="g-8p631"/>
            <w:bookmarkEnd w:id="211"/>
            <w:bookmarkEnd w:id="212"/>
            <w:bookmarkEnd w:id="213"/>
            <w:bookmarkEnd w:id="214"/>
            <w:bookmarkEnd w:id="215"/>
            <w:bookmarkEnd w:id="216"/>
            <w:bookmarkEnd w:id="217"/>
            <w:bookmarkEnd w:id="218"/>
            <w:bookmarkEnd w:id="219"/>
            <w:bookmarkEnd w:id="220"/>
            <w:bookmarkEnd w:id="221"/>
            <w:bookmarkEnd w:id="222"/>
            <w:r>
              <w:rPr>
                <w:sz w:val="28"/>
                <w:szCs w:val="28"/>
              </w:rPr>
              <w:t>Purposes of Tasks</w:t>
            </w:r>
          </w:p>
        </w:tc>
        <w:tc>
          <w:tcPr>
            <w:tcW w:w="4410" w:type="dxa"/>
            <w:tcBorders>
              <w:left w:val="single" w:sz="8" w:space="0" w:color="000000"/>
              <w:bottom w:val="single" w:sz="8" w:space="0" w:color="000000"/>
            </w:tcBorders>
          </w:tcPr>
          <w:p w:rsidR="006F2852" w:rsidRDefault="006F2852" w:rsidP="008036FA">
            <w:pPr>
              <w:pStyle w:val="TableContents"/>
              <w:spacing w:after="283"/>
            </w:pPr>
            <w:bookmarkStart w:id="223" w:name="xmko"/>
            <w:bookmarkStart w:id="224" w:name="g-8p633"/>
            <w:bookmarkStart w:id="225" w:name="g-8p632"/>
            <w:bookmarkStart w:id="226" w:name="l-ci"/>
            <w:bookmarkStart w:id="227" w:name="g-8p635"/>
            <w:bookmarkStart w:id="228" w:name="g-8p634"/>
            <w:bookmarkStart w:id="229" w:name="g-8p666"/>
            <w:bookmarkStart w:id="230" w:name="t43e"/>
            <w:bookmarkStart w:id="231" w:name="g-8p665"/>
            <w:bookmarkStart w:id="232" w:name="s.2."/>
            <w:bookmarkStart w:id="233" w:name="g-8p664"/>
            <w:bookmarkStart w:id="234" w:name="nmcy"/>
            <w:bookmarkStart w:id="235" w:name="g-8p663"/>
            <w:bookmarkStart w:id="236" w:name="g-8p662"/>
            <w:bookmarkStart w:id="237" w:name="g-8p667"/>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p>
        </w:tc>
        <w:tc>
          <w:tcPr>
            <w:tcW w:w="3827" w:type="dxa"/>
            <w:tcBorders>
              <w:left w:val="single" w:sz="8" w:space="0" w:color="000000"/>
              <w:bottom w:val="single" w:sz="8" w:space="0" w:color="000000"/>
              <w:right w:val="single" w:sz="8" w:space="0" w:color="000000"/>
            </w:tcBorders>
          </w:tcPr>
          <w:p w:rsidR="003704DD" w:rsidRDefault="003704DD" w:rsidP="003704DD">
            <w:pPr>
              <w:rPr>
                <w:sz w:val="28"/>
                <w:szCs w:val="28"/>
              </w:rPr>
            </w:pPr>
            <w:bookmarkStart w:id="238" w:name="ju6k"/>
            <w:bookmarkStart w:id="239" w:name="g-8p670"/>
            <w:bookmarkStart w:id="240" w:name="oqz9"/>
            <w:bookmarkStart w:id="241" w:name="g-8p669"/>
            <w:bookmarkStart w:id="242" w:name="g-8p668"/>
            <w:bookmarkStart w:id="243" w:name="g-8p671"/>
            <w:bookmarkStart w:id="244" w:name="ajd2"/>
            <w:bookmarkStart w:id="245" w:name="g-8p673"/>
            <w:bookmarkStart w:id="246" w:name="g-8p672"/>
            <w:bookmarkStart w:id="247" w:name="g-8p679"/>
            <w:bookmarkStart w:id="248" w:name="g-8p678"/>
            <w:bookmarkEnd w:id="238"/>
            <w:bookmarkEnd w:id="239"/>
            <w:bookmarkEnd w:id="240"/>
            <w:bookmarkEnd w:id="241"/>
            <w:bookmarkEnd w:id="242"/>
            <w:bookmarkEnd w:id="243"/>
            <w:bookmarkEnd w:id="244"/>
            <w:bookmarkEnd w:id="245"/>
            <w:bookmarkEnd w:id="246"/>
            <w:bookmarkEnd w:id="247"/>
            <w:bookmarkEnd w:id="248"/>
            <w:r>
              <w:rPr>
                <w:sz w:val="28"/>
                <w:szCs w:val="28"/>
              </w:rPr>
              <w:t>Explain why inverting and multiplying works when dividing fractions</w:t>
            </w:r>
          </w:p>
          <w:p w:rsidR="003704DD" w:rsidRDefault="003704DD" w:rsidP="003704DD">
            <w:pPr>
              <w:ind w:firstLine="720"/>
              <w:rPr>
                <w:sz w:val="28"/>
                <w:szCs w:val="28"/>
              </w:rPr>
            </w:pPr>
            <w:r>
              <w:rPr>
                <w:sz w:val="28"/>
                <w:szCs w:val="28"/>
              </w:rPr>
              <w:t>Why can’t we keep doing what we are doing?</w:t>
            </w:r>
          </w:p>
          <w:p w:rsidR="006F2852" w:rsidRDefault="003704DD" w:rsidP="003704DD">
            <w:pPr>
              <w:pStyle w:val="TableContents"/>
              <w:spacing w:after="283"/>
            </w:pPr>
            <w:r>
              <w:rPr>
                <w:sz w:val="28"/>
                <w:szCs w:val="28"/>
              </w:rPr>
              <w:tab/>
              <w:t>Research on task-based learning</w:t>
            </w:r>
          </w:p>
        </w:tc>
      </w:tr>
      <w:tr w:rsidR="006F2852">
        <w:tc>
          <w:tcPr>
            <w:tcW w:w="990" w:type="dxa"/>
            <w:tcBorders>
              <w:left w:val="single" w:sz="8" w:space="0" w:color="000000"/>
            </w:tcBorders>
          </w:tcPr>
          <w:p w:rsidR="006F2852" w:rsidRDefault="006F2852" w:rsidP="008036FA">
            <w:pPr>
              <w:pStyle w:val="TableContents"/>
              <w:spacing w:after="283"/>
            </w:pPr>
            <w:bookmarkStart w:id="249" w:name="zyqf"/>
            <w:bookmarkStart w:id="250" w:name="g-8p682"/>
            <w:bookmarkStart w:id="251" w:name="u7%253Ae"/>
            <w:bookmarkStart w:id="252" w:name="g-8p681"/>
            <w:bookmarkStart w:id="253" w:name="g-8p680"/>
            <w:bookmarkEnd w:id="249"/>
            <w:bookmarkEnd w:id="250"/>
            <w:bookmarkEnd w:id="251"/>
            <w:bookmarkEnd w:id="252"/>
            <w:bookmarkEnd w:id="253"/>
          </w:p>
        </w:tc>
        <w:tc>
          <w:tcPr>
            <w:tcW w:w="4050" w:type="dxa"/>
            <w:tcBorders>
              <w:left w:val="single" w:sz="8" w:space="0" w:color="000000"/>
            </w:tcBorders>
          </w:tcPr>
          <w:p w:rsidR="006F2852" w:rsidRDefault="006F2852" w:rsidP="008036FA">
            <w:pPr>
              <w:pStyle w:val="TableContents"/>
              <w:spacing w:after="283"/>
            </w:pPr>
            <w:bookmarkStart w:id="254" w:name="g-8p688"/>
            <w:bookmarkStart w:id="255" w:name="z-rf"/>
            <w:bookmarkStart w:id="256" w:name="g-8p687"/>
            <w:bookmarkStart w:id="257" w:name="on3l"/>
            <w:bookmarkStart w:id="258" w:name="g-8p686"/>
            <w:bookmarkStart w:id="259" w:name="qlz-"/>
            <w:bookmarkStart w:id="260" w:name="g-8p685"/>
            <w:bookmarkStart w:id="261" w:name="g-8p684"/>
            <w:bookmarkStart w:id="262" w:name="g-8p689"/>
            <w:bookmarkEnd w:id="254"/>
            <w:bookmarkEnd w:id="255"/>
            <w:bookmarkEnd w:id="256"/>
            <w:bookmarkEnd w:id="257"/>
            <w:bookmarkEnd w:id="258"/>
            <w:bookmarkEnd w:id="259"/>
            <w:bookmarkEnd w:id="260"/>
            <w:bookmarkEnd w:id="261"/>
            <w:bookmarkEnd w:id="262"/>
          </w:p>
        </w:tc>
        <w:tc>
          <w:tcPr>
            <w:tcW w:w="4410" w:type="dxa"/>
            <w:tcBorders>
              <w:left w:val="single" w:sz="8" w:space="0" w:color="000000"/>
            </w:tcBorders>
          </w:tcPr>
          <w:p w:rsidR="003704DD" w:rsidRDefault="006F2852" w:rsidP="003704DD">
            <w:pPr>
              <w:rPr>
                <w:sz w:val="28"/>
                <w:szCs w:val="28"/>
              </w:rPr>
            </w:pPr>
            <w:bookmarkStart w:id="263" w:name="gbxz"/>
            <w:bookmarkStart w:id="264" w:name="g-8p691"/>
            <w:bookmarkStart w:id="265" w:name="g-8p690"/>
            <w:bookmarkEnd w:id="263"/>
            <w:bookmarkEnd w:id="264"/>
            <w:bookmarkEnd w:id="265"/>
            <w:r>
              <w:t xml:space="preserve"> </w:t>
            </w:r>
            <w:bookmarkStart w:id="266" w:name="g-8p721"/>
            <w:bookmarkEnd w:id="266"/>
            <w:r w:rsidR="003704DD">
              <w:rPr>
                <w:sz w:val="28"/>
                <w:szCs w:val="28"/>
              </w:rPr>
              <w:t>Grade Level Critical Area Task</w:t>
            </w:r>
          </w:p>
          <w:p w:rsidR="006F2852" w:rsidRDefault="006F2852" w:rsidP="001071EE">
            <w:pPr>
              <w:pStyle w:val="TableContents"/>
              <w:spacing w:after="283"/>
            </w:pPr>
          </w:p>
          <w:p w:rsidR="006F2852" w:rsidRDefault="006F2852" w:rsidP="008036FA">
            <w:pPr>
              <w:pStyle w:val="TableContents"/>
              <w:spacing w:after="283"/>
            </w:pPr>
          </w:p>
        </w:tc>
        <w:tc>
          <w:tcPr>
            <w:tcW w:w="3827" w:type="dxa"/>
            <w:tcBorders>
              <w:left w:val="single" w:sz="8" w:space="0" w:color="000000"/>
              <w:right w:val="single" w:sz="8" w:space="0" w:color="000000"/>
            </w:tcBorders>
          </w:tcPr>
          <w:p w:rsidR="006F2852" w:rsidRDefault="006F2852" w:rsidP="008036FA">
            <w:pPr>
              <w:pStyle w:val="TableContents"/>
              <w:spacing w:after="283"/>
            </w:pPr>
            <w:bookmarkStart w:id="267" w:name="qfj7"/>
            <w:bookmarkStart w:id="268" w:name="g-8p724"/>
            <w:bookmarkStart w:id="269" w:name="wawe"/>
            <w:bookmarkStart w:id="270" w:name="g-8p723"/>
            <w:bookmarkStart w:id="271" w:name="g-8p722"/>
            <w:bookmarkStart w:id="272" w:name="g-8p725"/>
            <w:bookmarkStart w:id="273" w:name="gf32"/>
            <w:bookmarkStart w:id="274" w:name="g-8p727"/>
            <w:bookmarkStart w:id="275" w:name="g-8p726"/>
            <w:bookmarkEnd w:id="267"/>
            <w:bookmarkEnd w:id="268"/>
            <w:bookmarkEnd w:id="269"/>
            <w:bookmarkEnd w:id="270"/>
            <w:bookmarkEnd w:id="271"/>
            <w:bookmarkEnd w:id="272"/>
            <w:bookmarkEnd w:id="273"/>
            <w:bookmarkEnd w:id="274"/>
            <w:bookmarkEnd w:id="275"/>
          </w:p>
        </w:tc>
      </w:tr>
      <w:tr w:rsidR="006F2852">
        <w:tc>
          <w:tcPr>
            <w:tcW w:w="990" w:type="dxa"/>
            <w:tcBorders>
              <w:left w:val="single" w:sz="8" w:space="0" w:color="000000"/>
            </w:tcBorders>
          </w:tcPr>
          <w:p w:rsidR="006F2852" w:rsidRDefault="006F2852" w:rsidP="008036FA">
            <w:pPr>
              <w:pStyle w:val="TableContents"/>
              <w:spacing w:after="283"/>
            </w:pPr>
          </w:p>
        </w:tc>
        <w:tc>
          <w:tcPr>
            <w:tcW w:w="4050" w:type="dxa"/>
            <w:tcBorders>
              <w:left w:val="single" w:sz="8" w:space="0" w:color="000000"/>
            </w:tcBorders>
          </w:tcPr>
          <w:p w:rsidR="006F2852" w:rsidRDefault="006F2852" w:rsidP="008036FA">
            <w:pPr>
              <w:pStyle w:val="TableContents"/>
              <w:spacing w:after="283"/>
            </w:pPr>
          </w:p>
        </w:tc>
        <w:tc>
          <w:tcPr>
            <w:tcW w:w="4410" w:type="dxa"/>
            <w:tcBorders>
              <w:left w:val="single" w:sz="8" w:space="0" w:color="000000"/>
            </w:tcBorders>
          </w:tcPr>
          <w:p w:rsidR="006F2852" w:rsidRPr="004E3ECD" w:rsidRDefault="006F2852" w:rsidP="008036FA">
            <w:pPr>
              <w:pStyle w:val="TableContents"/>
              <w:spacing w:after="283"/>
              <w:rPr>
                <w:b/>
              </w:rPr>
            </w:pPr>
            <w:r w:rsidRPr="004E3ECD">
              <w:rPr>
                <w:b/>
              </w:rPr>
              <w:t>Lunch</w:t>
            </w:r>
          </w:p>
        </w:tc>
        <w:tc>
          <w:tcPr>
            <w:tcW w:w="3827" w:type="dxa"/>
            <w:tcBorders>
              <w:left w:val="single" w:sz="8" w:space="0" w:color="000000"/>
              <w:right w:val="single" w:sz="8" w:space="0" w:color="000000"/>
            </w:tcBorders>
          </w:tcPr>
          <w:p w:rsidR="006F2852" w:rsidRDefault="006F2852" w:rsidP="008036FA">
            <w:pPr>
              <w:pStyle w:val="TableContents"/>
              <w:spacing w:after="283"/>
            </w:pPr>
          </w:p>
        </w:tc>
      </w:tr>
      <w:tr w:rsidR="003704DD">
        <w:tc>
          <w:tcPr>
            <w:tcW w:w="990" w:type="dxa"/>
            <w:tcBorders>
              <w:left w:val="single" w:sz="8" w:space="0" w:color="000000"/>
            </w:tcBorders>
          </w:tcPr>
          <w:p w:rsidR="003704DD" w:rsidRDefault="003704DD" w:rsidP="008036FA">
            <w:pPr>
              <w:pStyle w:val="TableContents"/>
              <w:spacing w:after="283"/>
            </w:pPr>
          </w:p>
        </w:tc>
        <w:tc>
          <w:tcPr>
            <w:tcW w:w="4050" w:type="dxa"/>
            <w:tcBorders>
              <w:left w:val="single" w:sz="8" w:space="0" w:color="000000"/>
            </w:tcBorders>
          </w:tcPr>
          <w:p w:rsidR="003704DD" w:rsidRDefault="003704DD" w:rsidP="003704DD">
            <w:pPr>
              <w:rPr>
                <w:sz w:val="28"/>
                <w:szCs w:val="28"/>
              </w:rPr>
            </w:pPr>
            <w:r>
              <w:rPr>
                <w:sz w:val="28"/>
                <w:szCs w:val="28"/>
              </w:rPr>
              <w:t>Task with correlation to mathematical practices</w:t>
            </w:r>
          </w:p>
          <w:p w:rsidR="003704DD" w:rsidRDefault="003704DD" w:rsidP="008036FA">
            <w:pPr>
              <w:pStyle w:val="TableContents"/>
              <w:spacing w:after="283"/>
            </w:pPr>
          </w:p>
        </w:tc>
        <w:tc>
          <w:tcPr>
            <w:tcW w:w="4410" w:type="dxa"/>
            <w:tcBorders>
              <w:left w:val="single" w:sz="8" w:space="0" w:color="000000"/>
            </w:tcBorders>
          </w:tcPr>
          <w:p w:rsidR="003704DD" w:rsidRDefault="003704DD" w:rsidP="003704DD">
            <w:pPr>
              <w:rPr>
                <w:sz w:val="28"/>
                <w:szCs w:val="28"/>
              </w:rPr>
            </w:pPr>
            <w:r>
              <w:rPr>
                <w:sz w:val="28"/>
                <w:szCs w:val="28"/>
              </w:rPr>
              <w:t>Grade Level Critical Area Task with correlation to mathematical practices</w:t>
            </w:r>
          </w:p>
          <w:p w:rsidR="003704DD" w:rsidRPr="004E3ECD" w:rsidRDefault="003704DD" w:rsidP="008036FA">
            <w:pPr>
              <w:pStyle w:val="TableContents"/>
              <w:spacing w:after="283"/>
              <w:rPr>
                <w:b/>
              </w:rPr>
            </w:pPr>
          </w:p>
        </w:tc>
        <w:tc>
          <w:tcPr>
            <w:tcW w:w="3827" w:type="dxa"/>
            <w:tcBorders>
              <w:left w:val="single" w:sz="8" w:space="0" w:color="000000"/>
              <w:right w:val="single" w:sz="8" w:space="0" w:color="000000"/>
            </w:tcBorders>
          </w:tcPr>
          <w:p w:rsidR="003704DD" w:rsidRDefault="003704DD" w:rsidP="008036FA">
            <w:pPr>
              <w:pStyle w:val="TableContents"/>
              <w:spacing w:after="283"/>
            </w:pPr>
          </w:p>
        </w:tc>
      </w:tr>
      <w:tr w:rsidR="003704DD">
        <w:tc>
          <w:tcPr>
            <w:tcW w:w="990" w:type="dxa"/>
            <w:tcBorders>
              <w:left w:val="single" w:sz="8" w:space="0" w:color="000000"/>
            </w:tcBorders>
          </w:tcPr>
          <w:p w:rsidR="003704DD" w:rsidRDefault="003704DD" w:rsidP="008036FA">
            <w:pPr>
              <w:pStyle w:val="TableContents"/>
              <w:spacing w:after="283"/>
            </w:pPr>
          </w:p>
        </w:tc>
        <w:tc>
          <w:tcPr>
            <w:tcW w:w="4050" w:type="dxa"/>
            <w:tcBorders>
              <w:left w:val="single" w:sz="8" w:space="0" w:color="000000"/>
            </w:tcBorders>
          </w:tcPr>
          <w:p w:rsidR="003704DD" w:rsidRDefault="003704DD" w:rsidP="003704DD">
            <w:pPr>
              <w:rPr>
                <w:sz w:val="28"/>
                <w:szCs w:val="28"/>
              </w:rPr>
            </w:pPr>
            <w:r>
              <w:rPr>
                <w:sz w:val="28"/>
                <w:szCs w:val="28"/>
              </w:rPr>
              <w:t xml:space="preserve">Wrap-up  </w:t>
            </w:r>
          </w:p>
          <w:p w:rsidR="003704DD" w:rsidRDefault="003704DD" w:rsidP="003704DD">
            <w:pPr>
              <w:rPr>
                <w:sz w:val="28"/>
                <w:szCs w:val="28"/>
              </w:rPr>
            </w:pPr>
          </w:p>
          <w:p w:rsidR="003704DD" w:rsidRDefault="003704DD" w:rsidP="003704DD">
            <w:pPr>
              <w:rPr>
                <w:sz w:val="28"/>
                <w:szCs w:val="28"/>
              </w:rPr>
            </w:pPr>
          </w:p>
          <w:p w:rsidR="003704DD" w:rsidRDefault="003704DD" w:rsidP="008036FA">
            <w:pPr>
              <w:pStyle w:val="TableContents"/>
              <w:spacing w:after="283"/>
            </w:pPr>
          </w:p>
        </w:tc>
        <w:tc>
          <w:tcPr>
            <w:tcW w:w="4410" w:type="dxa"/>
            <w:tcBorders>
              <w:left w:val="single" w:sz="8" w:space="0" w:color="000000"/>
            </w:tcBorders>
          </w:tcPr>
          <w:p w:rsidR="003704DD" w:rsidRPr="004E3ECD" w:rsidRDefault="003704DD" w:rsidP="008036FA">
            <w:pPr>
              <w:pStyle w:val="TableContents"/>
              <w:spacing w:after="283"/>
              <w:rPr>
                <w:b/>
              </w:rPr>
            </w:pPr>
            <w:r>
              <w:rPr>
                <w:sz w:val="28"/>
                <w:szCs w:val="28"/>
              </w:rPr>
              <w:t>themes, practice standards, tasks, journal entry</w:t>
            </w:r>
          </w:p>
        </w:tc>
        <w:tc>
          <w:tcPr>
            <w:tcW w:w="3827" w:type="dxa"/>
            <w:tcBorders>
              <w:left w:val="single" w:sz="8" w:space="0" w:color="000000"/>
              <w:right w:val="single" w:sz="8" w:space="0" w:color="000000"/>
            </w:tcBorders>
          </w:tcPr>
          <w:p w:rsidR="003704DD" w:rsidRDefault="003704DD" w:rsidP="008036FA">
            <w:pPr>
              <w:pStyle w:val="TableContents"/>
              <w:spacing w:after="283"/>
            </w:pPr>
          </w:p>
        </w:tc>
      </w:tr>
      <w:tr w:rsidR="003704DD">
        <w:tc>
          <w:tcPr>
            <w:tcW w:w="990" w:type="dxa"/>
            <w:tcBorders>
              <w:left w:val="single" w:sz="8" w:space="0" w:color="000000"/>
            </w:tcBorders>
          </w:tcPr>
          <w:p w:rsidR="003704DD" w:rsidRDefault="003704DD" w:rsidP="008036FA">
            <w:pPr>
              <w:pStyle w:val="TableContents"/>
              <w:spacing w:after="283"/>
            </w:pPr>
          </w:p>
        </w:tc>
        <w:tc>
          <w:tcPr>
            <w:tcW w:w="4050" w:type="dxa"/>
            <w:tcBorders>
              <w:left w:val="single" w:sz="8" w:space="0" w:color="000000"/>
            </w:tcBorders>
          </w:tcPr>
          <w:p w:rsidR="003704DD" w:rsidRDefault="003704DD" w:rsidP="008036FA">
            <w:pPr>
              <w:pStyle w:val="TableContents"/>
              <w:spacing w:after="283"/>
            </w:pPr>
          </w:p>
        </w:tc>
        <w:tc>
          <w:tcPr>
            <w:tcW w:w="4410" w:type="dxa"/>
            <w:tcBorders>
              <w:left w:val="single" w:sz="8" w:space="0" w:color="000000"/>
            </w:tcBorders>
          </w:tcPr>
          <w:p w:rsidR="003704DD" w:rsidRPr="004E3ECD" w:rsidRDefault="003704DD" w:rsidP="008036FA">
            <w:pPr>
              <w:pStyle w:val="TableContents"/>
              <w:spacing w:after="283"/>
              <w:rPr>
                <w:b/>
              </w:rPr>
            </w:pPr>
          </w:p>
        </w:tc>
        <w:tc>
          <w:tcPr>
            <w:tcW w:w="3827" w:type="dxa"/>
            <w:tcBorders>
              <w:left w:val="single" w:sz="8" w:space="0" w:color="000000"/>
              <w:right w:val="single" w:sz="8" w:space="0" w:color="000000"/>
            </w:tcBorders>
          </w:tcPr>
          <w:p w:rsidR="003704DD" w:rsidRDefault="003704DD" w:rsidP="008036FA">
            <w:pPr>
              <w:pStyle w:val="TableContents"/>
              <w:spacing w:after="283"/>
            </w:pPr>
          </w:p>
        </w:tc>
      </w:tr>
      <w:tr w:rsidR="003704DD">
        <w:tc>
          <w:tcPr>
            <w:tcW w:w="990" w:type="dxa"/>
            <w:tcBorders>
              <w:left w:val="single" w:sz="8" w:space="0" w:color="000000"/>
              <w:bottom w:val="single" w:sz="8" w:space="0" w:color="000000"/>
            </w:tcBorders>
          </w:tcPr>
          <w:p w:rsidR="003704DD" w:rsidRDefault="003704DD" w:rsidP="008036FA">
            <w:pPr>
              <w:pStyle w:val="TableContents"/>
              <w:spacing w:after="283"/>
            </w:pPr>
          </w:p>
        </w:tc>
        <w:tc>
          <w:tcPr>
            <w:tcW w:w="4050" w:type="dxa"/>
            <w:tcBorders>
              <w:left w:val="single" w:sz="8" w:space="0" w:color="000000"/>
              <w:bottom w:val="single" w:sz="8" w:space="0" w:color="000000"/>
            </w:tcBorders>
          </w:tcPr>
          <w:p w:rsidR="003704DD" w:rsidRDefault="003704DD" w:rsidP="003704DD">
            <w:pPr>
              <w:rPr>
                <w:sz w:val="28"/>
                <w:szCs w:val="28"/>
              </w:rPr>
            </w:pPr>
            <w:r>
              <w:rPr>
                <w:sz w:val="28"/>
                <w:szCs w:val="28"/>
              </w:rPr>
              <w:t>What would this look like in my classroom? Resources I can use.</w:t>
            </w:r>
          </w:p>
          <w:p w:rsidR="003704DD" w:rsidRDefault="003704DD" w:rsidP="008036FA">
            <w:pPr>
              <w:pStyle w:val="TableContents"/>
              <w:spacing w:after="283"/>
            </w:pPr>
          </w:p>
        </w:tc>
        <w:tc>
          <w:tcPr>
            <w:tcW w:w="4410" w:type="dxa"/>
            <w:tcBorders>
              <w:left w:val="single" w:sz="8" w:space="0" w:color="000000"/>
              <w:bottom w:val="single" w:sz="8" w:space="0" w:color="000000"/>
            </w:tcBorders>
          </w:tcPr>
          <w:p w:rsidR="003704DD" w:rsidRPr="004E3ECD" w:rsidRDefault="003704DD" w:rsidP="008036FA">
            <w:pPr>
              <w:pStyle w:val="TableContents"/>
              <w:spacing w:after="283"/>
              <w:rPr>
                <w:b/>
              </w:rPr>
            </w:pPr>
          </w:p>
        </w:tc>
        <w:tc>
          <w:tcPr>
            <w:tcW w:w="3827" w:type="dxa"/>
            <w:tcBorders>
              <w:left w:val="single" w:sz="8" w:space="0" w:color="000000"/>
              <w:bottom w:val="single" w:sz="8" w:space="0" w:color="000000"/>
              <w:right w:val="single" w:sz="8" w:space="0" w:color="000000"/>
            </w:tcBorders>
          </w:tcPr>
          <w:p w:rsidR="003704DD" w:rsidRDefault="003704DD" w:rsidP="008036FA">
            <w:pPr>
              <w:pStyle w:val="TableContents"/>
              <w:spacing w:after="283"/>
            </w:pPr>
          </w:p>
        </w:tc>
      </w:tr>
    </w:tbl>
    <w:p w:rsidR="00941C79" w:rsidRDefault="00941C79"/>
    <w:p w:rsidR="00941C79" w:rsidRDefault="00941C79" w:rsidP="004753B4">
      <w:pPr>
        <w:rPr>
          <w:sz w:val="28"/>
          <w:szCs w:val="28"/>
        </w:rPr>
      </w:pPr>
    </w:p>
    <w:p w:rsidR="00941C79" w:rsidRDefault="00941C79" w:rsidP="00941C79">
      <w:pPr>
        <w:jc w:val="center"/>
        <w:rPr>
          <w:sz w:val="28"/>
          <w:szCs w:val="28"/>
        </w:rPr>
      </w:pPr>
      <w:r>
        <w:rPr>
          <w:sz w:val="28"/>
          <w:szCs w:val="28"/>
        </w:rPr>
        <w:t>Day 2</w:t>
      </w:r>
    </w:p>
    <w:p w:rsidR="00941C79" w:rsidRDefault="00941C79" w:rsidP="00941C79">
      <w:pPr>
        <w:jc w:val="center"/>
        <w:rPr>
          <w:sz w:val="28"/>
          <w:szCs w:val="28"/>
        </w:rPr>
      </w:pPr>
    </w:p>
    <w:p w:rsidR="004753B4" w:rsidRDefault="00941C79" w:rsidP="00941C79">
      <w:pPr>
        <w:jc w:val="center"/>
        <w:rPr>
          <w:sz w:val="28"/>
          <w:szCs w:val="28"/>
        </w:rPr>
      </w:pPr>
      <w:r>
        <w:rPr>
          <w:sz w:val="28"/>
          <w:szCs w:val="28"/>
        </w:rPr>
        <w:t>Common Core Theme: The Critical Areas</w:t>
      </w:r>
    </w:p>
    <w:p w:rsidR="00941C79" w:rsidRDefault="004753B4" w:rsidP="004753B4">
      <w:pPr>
        <w:jc w:val="center"/>
        <w:rPr>
          <w:sz w:val="28"/>
          <w:szCs w:val="28"/>
        </w:rPr>
      </w:pPr>
      <w:r>
        <w:rPr>
          <w:sz w:val="28"/>
          <w:szCs w:val="28"/>
        </w:rPr>
        <w:t>Pedagogy Theme: Cognitive Demand</w:t>
      </w:r>
    </w:p>
    <w:tbl>
      <w:tblPr>
        <w:tblpPr w:leftFromText="180" w:rightFromText="180" w:vertAnchor="text" w:horzAnchor="page" w:tblpX="1556" w:tblpY="1197"/>
        <w:tblW w:w="13277" w:type="dxa"/>
        <w:tblLayout w:type="fixed"/>
        <w:tblCellMar>
          <w:top w:w="115" w:type="dxa"/>
          <w:left w:w="115" w:type="dxa"/>
          <w:bottom w:w="115" w:type="dxa"/>
          <w:right w:w="115" w:type="dxa"/>
        </w:tblCellMar>
        <w:tblLook w:val="0000"/>
      </w:tblPr>
      <w:tblGrid>
        <w:gridCol w:w="990"/>
        <w:gridCol w:w="4050"/>
        <w:gridCol w:w="4410"/>
        <w:gridCol w:w="3827"/>
      </w:tblGrid>
      <w:tr w:rsidR="004753B4">
        <w:trPr>
          <w:trHeight w:val="387"/>
        </w:trPr>
        <w:tc>
          <w:tcPr>
            <w:tcW w:w="990" w:type="dxa"/>
            <w:tcBorders>
              <w:top w:val="single" w:sz="8" w:space="0" w:color="000000"/>
              <w:left w:val="single" w:sz="8" w:space="0" w:color="000000"/>
              <w:bottom w:val="single" w:sz="8" w:space="0" w:color="000000"/>
            </w:tcBorders>
          </w:tcPr>
          <w:p w:rsidR="004753B4" w:rsidRPr="00941C79" w:rsidRDefault="004753B4" w:rsidP="004753B4">
            <w:pPr>
              <w:pStyle w:val="TableContents"/>
              <w:rPr>
                <w:b/>
                <w:sz w:val="28"/>
              </w:rPr>
            </w:pPr>
            <w:r w:rsidRPr="00941C79">
              <w:rPr>
                <w:b/>
                <w:sz w:val="28"/>
              </w:rPr>
              <w:t xml:space="preserve">Time </w:t>
            </w:r>
          </w:p>
        </w:tc>
        <w:tc>
          <w:tcPr>
            <w:tcW w:w="4050" w:type="dxa"/>
            <w:tcBorders>
              <w:top w:val="single" w:sz="8" w:space="0" w:color="000000"/>
              <w:left w:val="single" w:sz="8" w:space="0" w:color="000000"/>
              <w:bottom w:val="single" w:sz="8" w:space="0" w:color="000000"/>
            </w:tcBorders>
          </w:tcPr>
          <w:p w:rsidR="004753B4" w:rsidRPr="00941C79" w:rsidRDefault="004753B4" w:rsidP="004753B4">
            <w:pPr>
              <w:pStyle w:val="TableContents"/>
              <w:rPr>
                <w:b/>
                <w:sz w:val="28"/>
              </w:rPr>
            </w:pPr>
            <w:r>
              <w:rPr>
                <w:b/>
                <w:sz w:val="28"/>
              </w:rPr>
              <w:t xml:space="preserve">Focus </w:t>
            </w:r>
            <w:r w:rsidRPr="00941C79">
              <w:rPr>
                <w:b/>
                <w:sz w:val="28"/>
              </w:rPr>
              <w:t>and Goals</w:t>
            </w:r>
          </w:p>
        </w:tc>
        <w:tc>
          <w:tcPr>
            <w:tcW w:w="4410" w:type="dxa"/>
            <w:tcBorders>
              <w:top w:val="single" w:sz="8" w:space="0" w:color="000000"/>
              <w:left w:val="single" w:sz="8" w:space="0" w:color="000000"/>
              <w:bottom w:val="single" w:sz="8" w:space="0" w:color="000000"/>
            </w:tcBorders>
          </w:tcPr>
          <w:p w:rsidR="004753B4" w:rsidRPr="00941C79" w:rsidRDefault="004753B4" w:rsidP="004753B4">
            <w:pPr>
              <w:pStyle w:val="TableContents"/>
              <w:rPr>
                <w:b/>
                <w:sz w:val="28"/>
              </w:rPr>
            </w:pPr>
            <w:r w:rsidRPr="00941C79">
              <w:rPr>
                <w:b/>
                <w:sz w:val="28"/>
              </w:rPr>
              <w:t xml:space="preserve">Task </w:t>
            </w:r>
          </w:p>
        </w:tc>
        <w:tc>
          <w:tcPr>
            <w:tcW w:w="3827" w:type="dxa"/>
            <w:tcBorders>
              <w:top w:val="single" w:sz="8" w:space="0" w:color="000000"/>
              <w:left w:val="single" w:sz="8" w:space="0" w:color="000000"/>
              <w:bottom w:val="single" w:sz="8" w:space="0" w:color="000000"/>
              <w:right w:val="single" w:sz="8" w:space="0" w:color="000000"/>
            </w:tcBorders>
          </w:tcPr>
          <w:p w:rsidR="004753B4" w:rsidRPr="00941C79" w:rsidRDefault="004753B4" w:rsidP="004753B4">
            <w:pPr>
              <w:pStyle w:val="TableContents"/>
              <w:rPr>
                <w:b/>
                <w:sz w:val="28"/>
              </w:rPr>
            </w:pPr>
            <w:r w:rsidRPr="00941C79">
              <w:rPr>
                <w:b/>
                <w:sz w:val="28"/>
              </w:rPr>
              <w:t xml:space="preserve">Notes </w:t>
            </w:r>
          </w:p>
        </w:tc>
      </w:tr>
      <w:tr w:rsidR="004753B4">
        <w:tc>
          <w:tcPr>
            <w:tcW w:w="990" w:type="dxa"/>
            <w:tcBorders>
              <w:left w:val="single" w:sz="8" w:space="0" w:color="000000"/>
              <w:bottom w:val="single" w:sz="8" w:space="0" w:color="000000"/>
            </w:tcBorders>
          </w:tcPr>
          <w:p w:rsidR="004753B4" w:rsidRDefault="004753B4" w:rsidP="004753B4">
            <w:pPr>
              <w:pStyle w:val="TableContents"/>
              <w:spacing w:after="283"/>
            </w:pPr>
          </w:p>
        </w:tc>
        <w:tc>
          <w:tcPr>
            <w:tcW w:w="4050" w:type="dxa"/>
            <w:tcBorders>
              <w:left w:val="single" w:sz="8" w:space="0" w:color="000000"/>
              <w:bottom w:val="single" w:sz="8" w:space="0" w:color="000000"/>
            </w:tcBorders>
          </w:tcPr>
          <w:p w:rsidR="004753B4" w:rsidRDefault="00DB3EC9" w:rsidP="004753B4">
            <w:pPr>
              <w:pStyle w:val="TableContents"/>
              <w:spacing w:after="283"/>
            </w:pPr>
            <w:r>
              <w:rPr>
                <w:sz w:val="28"/>
                <w:szCs w:val="28"/>
              </w:rPr>
              <w:t>Vision Review and today’s focus</w:t>
            </w:r>
          </w:p>
        </w:tc>
        <w:tc>
          <w:tcPr>
            <w:tcW w:w="4410" w:type="dxa"/>
            <w:tcBorders>
              <w:left w:val="single" w:sz="8" w:space="0" w:color="000000"/>
              <w:bottom w:val="single" w:sz="8" w:space="0" w:color="000000"/>
            </w:tcBorders>
          </w:tcPr>
          <w:p w:rsidR="004753B4" w:rsidRPr="001071EE" w:rsidRDefault="004753B4" w:rsidP="004753B4">
            <w:pPr>
              <w:pStyle w:val="TableContents"/>
              <w:spacing w:after="283"/>
              <w:rPr>
                <w:b/>
              </w:rPr>
            </w:pPr>
          </w:p>
        </w:tc>
        <w:tc>
          <w:tcPr>
            <w:tcW w:w="3827" w:type="dxa"/>
            <w:tcBorders>
              <w:left w:val="single" w:sz="8" w:space="0" w:color="000000"/>
              <w:bottom w:val="single" w:sz="8" w:space="0" w:color="000000"/>
              <w:right w:val="single" w:sz="8" w:space="0" w:color="000000"/>
            </w:tcBorders>
          </w:tcPr>
          <w:p w:rsidR="004753B4" w:rsidRDefault="004753B4" w:rsidP="004753B4">
            <w:pPr>
              <w:pStyle w:val="TableContents"/>
              <w:spacing w:after="283"/>
            </w:pPr>
            <w:r>
              <w:t xml:space="preserve"> </w:t>
            </w:r>
          </w:p>
        </w:tc>
      </w:tr>
      <w:tr w:rsidR="004753B4">
        <w:tc>
          <w:tcPr>
            <w:tcW w:w="990" w:type="dxa"/>
            <w:tcBorders>
              <w:left w:val="single" w:sz="8" w:space="0" w:color="000000"/>
              <w:bottom w:val="single" w:sz="8" w:space="0" w:color="000000"/>
            </w:tcBorders>
          </w:tcPr>
          <w:p w:rsidR="004753B4" w:rsidRDefault="004753B4" w:rsidP="004753B4">
            <w:pPr>
              <w:pStyle w:val="TableContents"/>
              <w:spacing w:after="283"/>
            </w:pPr>
          </w:p>
        </w:tc>
        <w:tc>
          <w:tcPr>
            <w:tcW w:w="4050" w:type="dxa"/>
            <w:tcBorders>
              <w:left w:val="single" w:sz="8" w:space="0" w:color="000000"/>
              <w:bottom w:val="single" w:sz="8" w:space="0" w:color="000000"/>
            </w:tcBorders>
          </w:tcPr>
          <w:p w:rsidR="004753B4" w:rsidRDefault="00DB3EC9" w:rsidP="004753B4">
            <w:pPr>
              <w:pStyle w:val="TableContents"/>
              <w:spacing w:after="283"/>
            </w:pPr>
            <w:r>
              <w:rPr>
                <w:sz w:val="28"/>
                <w:szCs w:val="28"/>
              </w:rPr>
              <w:t>Critical areas</w:t>
            </w:r>
          </w:p>
        </w:tc>
        <w:tc>
          <w:tcPr>
            <w:tcW w:w="4410" w:type="dxa"/>
            <w:tcBorders>
              <w:left w:val="single" w:sz="8" w:space="0" w:color="000000"/>
              <w:bottom w:val="single" w:sz="8" w:space="0" w:color="000000"/>
            </w:tcBorders>
          </w:tcPr>
          <w:p w:rsidR="004753B4" w:rsidRPr="006F2852" w:rsidRDefault="00DB3EC9" w:rsidP="004753B4">
            <w:pPr>
              <w:rPr>
                <w:sz w:val="28"/>
                <w:szCs w:val="28"/>
              </w:rPr>
            </w:pPr>
            <w:r>
              <w:rPr>
                <w:sz w:val="28"/>
                <w:szCs w:val="28"/>
              </w:rPr>
              <w:t>Massacusetts</w:t>
            </w:r>
          </w:p>
        </w:tc>
        <w:tc>
          <w:tcPr>
            <w:tcW w:w="3827" w:type="dxa"/>
            <w:tcBorders>
              <w:left w:val="single" w:sz="8" w:space="0" w:color="000000"/>
              <w:bottom w:val="single" w:sz="8" w:space="0" w:color="000000"/>
              <w:right w:val="single" w:sz="8" w:space="0" w:color="000000"/>
            </w:tcBorders>
          </w:tcPr>
          <w:p w:rsidR="004753B4" w:rsidRDefault="004753B4" w:rsidP="004753B4">
            <w:pPr>
              <w:pStyle w:val="TableContents"/>
              <w:spacing w:after="283"/>
            </w:pPr>
          </w:p>
        </w:tc>
      </w:tr>
      <w:tr w:rsidR="004753B4">
        <w:tc>
          <w:tcPr>
            <w:tcW w:w="990" w:type="dxa"/>
            <w:tcBorders>
              <w:left w:val="single" w:sz="8" w:space="0" w:color="000000"/>
              <w:bottom w:val="single" w:sz="8" w:space="0" w:color="000000"/>
            </w:tcBorders>
          </w:tcPr>
          <w:p w:rsidR="004753B4" w:rsidRDefault="004753B4" w:rsidP="004753B4">
            <w:pPr>
              <w:pStyle w:val="TableContents"/>
              <w:spacing w:after="283"/>
            </w:pPr>
          </w:p>
        </w:tc>
        <w:tc>
          <w:tcPr>
            <w:tcW w:w="4050" w:type="dxa"/>
            <w:tcBorders>
              <w:left w:val="single" w:sz="8" w:space="0" w:color="000000"/>
              <w:bottom w:val="single" w:sz="8" w:space="0" w:color="000000"/>
            </w:tcBorders>
          </w:tcPr>
          <w:p w:rsidR="004753B4" w:rsidRDefault="004753B4" w:rsidP="004753B4">
            <w:pPr>
              <w:pStyle w:val="TableContents"/>
              <w:spacing w:after="283"/>
            </w:pPr>
          </w:p>
        </w:tc>
        <w:tc>
          <w:tcPr>
            <w:tcW w:w="4410" w:type="dxa"/>
            <w:tcBorders>
              <w:left w:val="single" w:sz="8" w:space="0" w:color="000000"/>
              <w:bottom w:val="single" w:sz="8" w:space="0" w:color="000000"/>
            </w:tcBorders>
          </w:tcPr>
          <w:p w:rsidR="004753B4" w:rsidRDefault="00DB3EC9" w:rsidP="004753B4">
            <w:pPr>
              <w:pStyle w:val="TableContents"/>
              <w:spacing w:after="283"/>
            </w:pPr>
            <w:r>
              <w:rPr>
                <w:sz w:val="28"/>
                <w:szCs w:val="28"/>
              </w:rPr>
              <w:t>Grade Level Critical Area Task</w:t>
            </w:r>
          </w:p>
        </w:tc>
        <w:tc>
          <w:tcPr>
            <w:tcW w:w="3827" w:type="dxa"/>
            <w:tcBorders>
              <w:left w:val="single" w:sz="8" w:space="0" w:color="000000"/>
              <w:bottom w:val="single" w:sz="8" w:space="0" w:color="000000"/>
              <w:right w:val="single" w:sz="8" w:space="0" w:color="000000"/>
            </w:tcBorders>
          </w:tcPr>
          <w:p w:rsidR="00DB3EC9" w:rsidRDefault="00DB3EC9" w:rsidP="004753B4">
            <w:pPr>
              <w:pStyle w:val="TableContents"/>
              <w:spacing w:after="283"/>
              <w:rPr>
                <w:sz w:val="28"/>
                <w:szCs w:val="28"/>
              </w:rPr>
            </w:pPr>
          </w:p>
          <w:p w:rsidR="004753B4" w:rsidRDefault="00DB3EC9" w:rsidP="004753B4">
            <w:pPr>
              <w:pStyle w:val="TableContents"/>
              <w:spacing w:after="283"/>
            </w:pPr>
            <w:r>
              <w:rPr>
                <w:sz w:val="28"/>
                <w:szCs w:val="28"/>
              </w:rPr>
              <w:t>Remember to summarize this task by using check list to discuss domains contained in this task</w:t>
            </w:r>
          </w:p>
          <w:p w:rsidR="004753B4" w:rsidRDefault="004753B4" w:rsidP="004753B4">
            <w:pPr>
              <w:pStyle w:val="TableContents"/>
              <w:spacing w:after="283"/>
            </w:pPr>
          </w:p>
        </w:tc>
      </w:tr>
      <w:tr w:rsidR="004753B4">
        <w:tc>
          <w:tcPr>
            <w:tcW w:w="990" w:type="dxa"/>
            <w:tcBorders>
              <w:left w:val="single" w:sz="8" w:space="0" w:color="000000"/>
              <w:bottom w:val="single" w:sz="8" w:space="0" w:color="000000"/>
            </w:tcBorders>
          </w:tcPr>
          <w:p w:rsidR="004753B4" w:rsidRDefault="004753B4" w:rsidP="004753B4">
            <w:pPr>
              <w:pStyle w:val="TableContents"/>
              <w:spacing w:after="283"/>
            </w:pPr>
          </w:p>
        </w:tc>
        <w:tc>
          <w:tcPr>
            <w:tcW w:w="4050" w:type="dxa"/>
            <w:tcBorders>
              <w:left w:val="single" w:sz="8" w:space="0" w:color="000000"/>
              <w:bottom w:val="single" w:sz="8" w:space="0" w:color="000000"/>
            </w:tcBorders>
          </w:tcPr>
          <w:p w:rsidR="004753B4" w:rsidRDefault="004753B4" w:rsidP="004753B4">
            <w:pPr>
              <w:pStyle w:val="TableContents"/>
              <w:spacing w:after="283"/>
            </w:pPr>
          </w:p>
        </w:tc>
        <w:tc>
          <w:tcPr>
            <w:tcW w:w="4410" w:type="dxa"/>
            <w:tcBorders>
              <w:left w:val="single" w:sz="8" w:space="0" w:color="000000"/>
              <w:bottom w:val="single" w:sz="8" w:space="0" w:color="000000"/>
            </w:tcBorders>
          </w:tcPr>
          <w:p w:rsidR="004753B4" w:rsidRPr="00941C79" w:rsidRDefault="00DB3EC9" w:rsidP="004753B4">
            <w:pPr>
              <w:pStyle w:val="TableContents"/>
              <w:rPr>
                <w:b/>
              </w:rPr>
            </w:pPr>
            <w:r>
              <w:rPr>
                <w:b/>
              </w:rPr>
              <w:t>Break</w:t>
            </w:r>
          </w:p>
        </w:tc>
        <w:tc>
          <w:tcPr>
            <w:tcW w:w="3827" w:type="dxa"/>
            <w:tcBorders>
              <w:left w:val="single" w:sz="8" w:space="0" w:color="000000"/>
              <w:bottom w:val="single" w:sz="8" w:space="0" w:color="000000"/>
              <w:right w:val="single" w:sz="8" w:space="0" w:color="000000"/>
            </w:tcBorders>
          </w:tcPr>
          <w:p w:rsidR="004753B4" w:rsidRDefault="004753B4" w:rsidP="004753B4">
            <w:pPr>
              <w:pStyle w:val="TableContents"/>
              <w:spacing w:after="283"/>
            </w:pPr>
          </w:p>
        </w:tc>
      </w:tr>
      <w:tr w:rsidR="004753B4">
        <w:tc>
          <w:tcPr>
            <w:tcW w:w="990" w:type="dxa"/>
            <w:tcBorders>
              <w:left w:val="single" w:sz="8" w:space="0" w:color="000000"/>
              <w:bottom w:val="single" w:sz="8" w:space="0" w:color="000000"/>
            </w:tcBorders>
          </w:tcPr>
          <w:p w:rsidR="004753B4" w:rsidRDefault="004753B4" w:rsidP="004753B4">
            <w:pPr>
              <w:pStyle w:val="TableContents"/>
              <w:spacing w:after="283"/>
            </w:pPr>
          </w:p>
        </w:tc>
        <w:tc>
          <w:tcPr>
            <w:tcW w:w="4050" w:type="dxa"/>
            <w:tcBorders>
              <w:left w:val="single" w:sz="8" w:space="0" w:color="000000"/>
              <w:bottom w:val="single" w:sz="8" w:space="0" w:color="000000"/>
            </w:tcBorders>
          </w:tcPr>
          <w:p w:rsidR="004753B4" w:rsidRDefault="004753B4" w:rsidP="004753B4">
            <w:pPr>
              <w:pStyle w:val="TableContents"/>
              <w:spacing w:after="283"/>
            </w:pPr>
          </w:p>
        </w:tc>
        <w:tc>
          <w:tcPr>
            <w:tcW w:w="4410" w:type="dxa"/>
            <w:tcBorders>
              <w:left w:val="single" w:sz="8" w:space="0" w:color="000000"/>
              <w:bottom w:val="single" w:sz="8" w:space="0" w:color="000000"/>
            </w:tcBorders>
          </w:tcPr>
          <w:p w:rsidR="004753B4" w:rsidRPr="00941C79" w:rsidRDefault="00DB3EC9" w:rsidP="004753B4">
            <w:pPr>
              <w:pStyle w:val="TableContents"/>
              <w:spacing w:after="283"/>
            </w:pPr>
            <w:r>
              <w:rPr>
                <w:sz w:val="28"/>
                <w:szCs w:val="28"/>
              </w:rPr>
              <w:t>Grade Level Critical Area Task</w:t>
            </w:r>
          </w:p>
        </w:tc>
        <w:tc>
          <w:tcPr>
            <w:tcW w:w="3827" w:type="dxa"/>
            <w:tcBorders>
              <w:left w:val="single" w:sz="8" w:space="0" w:color="000000"/>
              <w:bottom w:val="single" w:sz="8" w:space="0" w:color="000000"/>
              <w:right w:val="single" w:sz="8" w:space="0" w:color="000000"/>
            </w:tcBorders>
          </w:tcPr>
          <w:p w:rsidR="00DB3EC9" w:rsidRDefault="00DB3EC9" w:rsidP="00DB3EC9">
            <w:pPr>
              <w:pStyle w:val="TableContents"/>
              <w:spacing w:after="283"/>
              <w:rPr>
                <w:sz w:val="28"/>
                <w:szCs w:val="28"/>
              </w:rPr>
            </w:pPr>
          </w:p>
          <w:p w:rsidR="00DB3EC9" w:rsidRDefault="00DB3EC9" w:rsidP="00DB3EC9">
            <w:pPr>
              <w:pStyle w:val="TableContents"/>
              <w:spacing w:after="283"/>
            </w:pPr>
            <w:r>
              <w:rPr>
                <w:sz w:val="28"/>
                <w:szCs w:val="28"/>
              </w:rPr>
              <w:t>Remember to summarize this task by using check list to discuss domains contained in this task</w:t>
            </w:r>
          </w:p>
          <w:p w:rsidR="004753B4" w:rsidRDefault="004753B4" w:rsidP="004753B4">
            <w:pPr>
              <w:pStyle w:val="TableContents"/>
              <w:spacing w:after="283"/>
            </w:pPr>
          </w:p>
        </w:tc>
      </w:tr>
      <w:tr w:rsidR="004753B4">
        <w:tc>
          <w:tcPr>
            <w:tcW w:w="990" w:type="dxa"/>
            <w:tcBorders>
              <w:left w:val="single" w:sz="8" w:space="0" w:color="000000"/>
              <w:bottom w:val="single" w:sz="8" w:space="0" w:color="000000"/>
            </w:tcBorders>
          </w:tcPr>
          <w:p w:rsidR="004753B4" w:rsidRDefault="004753B4" w:rsidP="004753B4">
            <w:pPr>
              <w:pStyle w:val="TableContents"/>
              <w:spacing w:after="283"/>
            </w:pPr>
          </w:p>
        </w:tc>
        <w:tc>
          <w:tcPr>
            <w:tcW w:w="4050" w:type="dxa"/>
            <w:tcBorders>
              <w:left w:val="single" w:sz="8" w:space="0" w:color="000000"/>
              <w:bottom w:val="single" w:sz="8" w:space="0" w:color="000000"/>
            </w:tcBorders>
          </w:tcPr>
          <w:p w:rsidR="004753B4" w:rsidRDefault="004753B4" w:rsidP="004753B4">
            <w:pPr>
              <w:pStyle w:val="TableContents"/>
              <w:spacing w:after="283"/>
            </w:pPr>
          </w:p>
        </w:tc>
        <w:tc>
          <w:tcPr>
            <w:tcW w:w="4410" w:type="dxa"/>
            <w:tcBorders>
              <w:left w:val="single" w:sz="8" w:space="0" w:color="000000"/>
              <w:bottom w:val="single" w:sz="8" w:space="0" w:color="000000"/>
            </w:tcBorders>
          </w:tcPr>
          <w:p w:rsidR="004753B4" w:rsidRPr="003704DD" w:rsidRDefault="00987389" w:rsidP="004753B4">
            <w:pPr>
              <w:rPr>
                <w:sz w:val="28"/>
                <w:szCs w:val="28"/>
              </w:rPr>
            </w:pPr>
            <w:r>
              <w:rPr>
                <w:sz w:val="28"/>
                <w:szCs w:val="28"/>
              </w:rPr>
              <w:t>Cognitive Demand Task</w:t>
            </w:r>
          </w:p>
        </w:tc>
        <w:tc>
          <w:tcPr>
            <w:tcW w:w="3827" w:type="dxa"/>
            <w:tcBorders>
              <w:left w:val="single" w:sz="8" w:space="0" w:color="000000"/>
              <w:bottom w:val="single" w:sz="8" w:space="0" w:color="000000"/>
              <w:right w:val="single" w:sz="8" w:space="0" w:color="000000"/>
            </w:tcBorders>
          </w:tcPr>
          <w:p w:rsidR="004753B4" w:rsidRDefault="004753B4" w:rsidP="004753B4">
            <w:pPr>
              <w:pStyle w:val="TableContents"/>
              <w:spacing w:after="283"/>
            </w:pPr>
          </w:p>
        </w:tc>
      </w:tr>
      <w:tr w:rsidR="004753B4">
        <w:tc>
          <w:tcPr>
            <w:tcW w:w="990" w:type="dxa"/>
            <w:tcBorders>
              <w:left w:val="single" w:sz="8" w:space="0" w:color="000000"/>
              <w:bottom w:val="single" w:sz="8" w:space="0" w:color="000000"/>
            </w:tcBorders>
          </w:tcPr>
          <w:p w:rsidR="004753B4" w:rsidRDefault="004753B4" w:rsidP="004753B4">
            <w:pPr>
              <w:pStyle w:val="TableContents"/>
              <w:spacing w:after="283"/>
            </w:pPr>
          </w:p>
        </w:tc>
        <w:tc>
          <w:tcPr>
            <w:tcW w:w="4050" w:type="dxa"/>
            <w:tcBorders>
              <w:left w:val="single" w:sz="8" w:space="0" w:color="000000"/>
              <w:bottom w:val="single" w:sz="8" w:space="0" w:color="000000"/>
            </w:tcBorders>
          </w:tcPr>
          <w:p w:rsidR="004753B4" w:rsidRDefault="004753B4" w:rsidP="004753B4">
            <w:pPr>
              <w:pStyle w:val="TableContents"/>
              <w:spacing w:after="283"/>
            </w:pPr>
          </w:p>
        </w:tc>
        <w:tc>
          <w:tcPr>
            <w:tcW w:w="4410" w:type="dxa"/>
            <w:tcBorders>
              <w:left w:val="single" w:sz="8" w:space="0" w:color="000000"/>
              <w:bottom w:val="single" w:sz="8" w:space="0" w:color="000000"/>
            </w:tcBorders>
          </w:tcPr>
          <w:p w:rsidR="004753B4" w:rsidRDefault="00987389" w:rsidP="004753B4">
            <w:pPr>
              <w:pStyle w:val="TableContents"/>
              <w:spacing w:after="283"/>
            </w:pPr>
            <w:r>
              <w:rPr>
                <w:sz w:val="28"/>
                <w:szCs w:val="28"/>
              </w:rPr>
              <w:t>Grade Level Critical Area Task</w:t>
            </w:r>
          </w:p>
        </w:tc>
        <w:tc>
          <w:tcPr>
            <w:tcW w:w="3827" w:type="dxa"/>
            <w:tcBorders>
              <w:left w:val="single" w:sz="8" w:space="0" w:color="000000"/>
              <w:bottom w:val="single" w:sz="8" w:space="0" w:color="000000"/>
              <w:right w:val="single" w:sz="8" w:space="0" w:color="000000"/>
            </w:tcBorders>
          </w:tcPr>
          <w:p w:rsidR="004753B4" w:rsidRDefault="00987389" w:rsidP="004753B4">
            <w:pPr>
              <w:pStyle w:val="TableContents"/>
              <w:spacing w:after="283"/>
            </w:pPr>
            <w:r>
              <w:rPr>
                <w:sz w:val="28"/>
                <w:szCs w:val="28"/>
              </w:rPr>
              <w:t>what is the cognitive demand, what evidence</w:t>
            </w:r>
          </w:p>
        </w:tc>
      </w:tr>
      <w:tr w:rsidR="004753B4">
        <w:tc>
          <w:tcPr>
            <w:tcW w:w="990" w:type="dxa"/>
            <w:tcBorders>
              <w:left w:val="single" w:sz="8" w:space="0" w:color="000000"/>
            </w:tcBorders>
          </w:tcPr>
          <w:p w:rsidR="004753B4" w:rsidRDefault="004753B4" w:rsidP="004753B4">
            <w:pPr>
              <w:pStyle w:val="TableContents"/>
              <w:spacing w:after="283"/>
            </w:pPr>
          </w:p>
        </w:tc>
        <w:tc>
          <w:tcPr>
            <w:tcW w:w="4050" w:type="dxa"/>
            <w:tcBorders>
              <w:left w:val="single" w:sz="8" w:space="0" w:color="000000"/>
            </w:tcBorders>
          </w:tcPr>
          <w:p w:rsidR="004753B4" w:rsidRDefault="004753B4" w:rsidP="004753B4">
            <w:pPr>
              <w:pStyle w:val="TableContents"/>
              <w:spacing w:after="283"/>
            </w:pPr>
          </w:p>
        </w:tc>
        <w:tc>
          <w:tcPr>
            <w:tcW w:w="4410" w:type="dxa"/>
            <w:tcBorders>
              <w:left w:val="single" w:sz="8" w:space="0" w:color="000000"/>
            </w:tcBorders>
          </w:tcPr>
          <w:p w:rsidR="004753B4" w:rsidRPr="004E3ECD" w:rsidRDefault="004753B4" w:rsidP="004753B4">
            <w:pPr>
              <w:pStyle w:val="TableContents"/>
              <w:spacing w:after="283"/>
              <w:rPr>
                <w:b/>
              </w:rPr>
            </w:pPr>
            <w:r w:rsidRPr="004E3ECD">
              <w:rPr>
                <w:b/>
              </w:rPr>
              <w:t>Lunch</w:t>
            </w:r>
          </w:p>
        </w:tc>
        <w:tc>
          <w:tcPr>
            <w:tcW w:w="3827" w:type="dxa"/>
            <w:tcBorders>
              <w:left w:val="single" w:sz="8" w:space="0" w:color="000000"/>
              <w:right w:val="single" w:sz="8" w:space="0" w:color="000000"/>
            </w:tcBorders>
          </w:tcPr>
          <w:p w:rsidR="004753B4" w:rsidRDefault="004753B4" w:rsidP="004753B4">
            <w:pPr>
              <w:pStyle w:val="TableContents"/>
              <w:spacing w:after="283"/>
            </w:pPr>
          </w:p>
        </w:tc>
      </w:tr>
      <w:tr w:rsidR="004753B4">
        <w:tc>
          <w:tcPr>
            <w:tcW w:w="990" w:type="dxa"/>
            <w:tcBorders>
              <w:left w:val="single" w:sz="8" w:space="0" w:color="000000"/>
            </w:tcBorders>
          </w:tcPr>
          <w:p w:rsidR="004753B4" w:rsidRDefault="004753B4" w:rsidP="004753B4">
            <w:pPr>
              <w:pStyle w:val="TableContents"/>
              <w:spacing w:after="283"/>
            </w:pPr>
          </w:p>
        </w:tc>
        <w:tc>
          <w:tcPr>
            <w:tcW w:w="4050" w:type="dxa"/>
            <w:tcBorders>
              <w:left w:val="single" w:sz="8" w:space="0" w:color="000000"/>
            </w:tcBorders>
          </w:tcPr>
          <w:p w:rsidR="004753B4" w:rsidRDefault="004753B4" w:rsidP="004753B4">
            <w:pPr>
              <w:pStyle w:val="TableContents"/>
              <w:spacing w:after="283"/>
            </w:pPr>
          </w:p>
        </w:tc>
        <w:tc>
          <w:tcPr>
            <w:tcW w:w="4410" w:type="dxa"/>
            <w:tcBorders>
              <w:left w:val="single" w:sz="8" w:space="0" w:color="000000"/>
            </w:tcBorders>
          </w:tcPr>
          <w:p w:rsidR="004753B4" w:rsidRPr="004E3ECD" w:rsidRDefault="00987389" w:rsidP="00987389">
            <w:pPr>
              <w:rPr>
                <w:b/>
              </w:rPr>
            </w:pPr>
            <w:r>
              <w:rPr>
                <w:sz w:val="28"/>
                <w:szCs w:val="28"/>
              </w:rPr>
              <w:t xml:space="preserve">Kathy Seeley article “Constructive Struggling” </w:t>
            </w:r>
          </w:p>
        </w:tc>
        <w:tc>
          <w:tcPr>
            <w:tcW w:w="3827" w:type="dxa"/>
            <w:tcBorders>
              <w:left w:val="single" w:sz="8" w:space="0" w:color="000000"/>
              <w:right w:val="single" w:sz="8" w:space="0" w:color="000000"/>
            </w:tcBorders>
          </w:tcPr>
          <w:p w:rsidR="00987389" w:rsidRDefault="00987389" w:rsidP="00987389">
            <w:pPr>
              <w:rPr>
                <w:sz w:val="28"/>
                <w:szCs w:val="28"/>
              </w:rPr>
            </w:pPr>
            <w:r>
              <w:rPr>
                <w:sz w:val="28"/>
                <w:szCs w:val="28"/>
              </w:rPr>
              <w:t>World Café Protocol</w:t>
            </w:r>
          </w:p>
          <w:p w:rsidR="004753B4" w:rsidRDefault="004753B4" w:rsidP="004753B4">
            <w:pPr>
              <w:pStyle w:val="TableContents"/>
              <w:spacing w:after="283"/>
            </w:pPr>
          </w:p>
        </w:tc>
      </w:tr>
      <w:tr w:rsidR="004753B4">
        <w:tc>
          <w:tcPr>
            <w:tcW w:w="990" w:type="dxa"/>
            <w:tcBorders>
              <w:left w:val="single" w:sz="8" w:space="0" w:color="000000"/>
            </w:tcBorders>
          </w:tcPr>
          <w:p w:rsidR="004753B4" w:rsidRDefault="004753B4" w:rsidP="004753B4">
            <w:pPr>
              <w:pStyle w:val="TableContents"/>
              <w:spacing w:after="283"/>
            </w:pPr>
          </w:p>
        </w:tc>
        <w:tc>
          <w:tcPr>
            <w:tcW w:w="4050" w:type="dxa"/>
            <w:tcBorders>
              <w:left w:val="single" w:sz="8" w:space="0" w:color="000000"/>
            </w:tcBorders>
          </w:tcPr>
          <w:p w:rsidR="004753B4" w:rsidRDefault="004753B4" w:rsidP="004753B4">
            <w:pPr>
              <w:pStyle w:val="TableContents"/>
              <w:spacing w:after="283"/>
            </w:pPr>
          </w:p>
        </w:tc>
        <w:tc>
          <w:tcPr>
            <w:tcW w:w="4410" w:type="dxa"/>
            <w:tcBorders>
              <w:left w:val="single" w:sz="8" w:space="0" w:color="000000"/>
            </w:tcBorders>
          </w:tcPr>
          <w:p w:rsidR="00987389" w:rsidRDefault="00987389" w:rsidP="00987389">
            <w:pPr>
              <w:rPr>
                <w:sz w:val="28"/>
                <w:szCs w:val="28"/>
              </w:rPr>
            </w:pPr>
            <w:r>
              <w:rPr>
                <w:sz w:val="28"/>
                <w:szCs w:val="28"/>
              </w:rPr>
              <w:t>Grade Level Critical Area Task</w:t>
            </w:r>
          </w:p>
          <w:p w:rsidR="004753B4" w:rsidRPr="004E3ECD" w:rsidRDefault="004753B4" w:rsidP="004753B4">
            <w:pPr>
              <w:pStyle w:val="TableContents"/>
              <w:spacing w:after="283"/>
              <w:rPr>
                <w:b/>
              </w:rPr>
            </w:pPr>
          </w:p>
        </w:tc>
        <w:tc>
          <w:tcPr>
            <w:tcW w:w="3827" w:type="dxa"/>
            <w:tcBorders>
              <w:left w:val="single" w:sz="8" w:space="0" w:color="000000"/>
              <w:right w:val="single" w:sz="8" w:space="0" w:color="000000"/>
            </w:tcBorders>
          </w:tcPr>
          <w:p w:rsidR="004753B4" w:rsidRDefault="00987389" w:rsidP="004753B4">
            <w:pPr>
              <w:pStyle w:val="TableContents"/>
              <w:spacing w:after="283"/>
            </w:pPr>
            <w:r>
              <w:rPr>
                <w:sz w:val="28"/>
                <w:szCs w:val="28"/>
              </w:rPr>
              <w:t>what is the cognitive demand, what evidence</w:t>
            </w:r>
          </w:p>
        </w:tc>
      </w:tr>
      <w:tr w:rsidR="004753B4">
        <w:tc>
          <w:tcPr>
            <w:tcW w:w="990" w:type="dxa"/>
            <w:tcBorders>
              <w:left w:val="single" w:sz="8" w:space="0" w:color="000000"/>
            </w:tcBorders>
          </w:tcPr>
          <w:p w:rsidR="004753B4" w:rsidRDefault="004753B4" w:rsidP="004753B4">
            <w:pPr>
              <w:pStyle w:val="TableContents"/>
              <w:spacing w:after="283"/>
            </w:pPr>
          </w:p>
        </w:tc>
        <w:tc>
          <w:tcPr>
            <w:tcW w:w="4050" w:type="dxa"/>
            <w:tcBorders>
              <w:left w:val="single" w:sz="8" w:space="0" w:color="000000"/>
            </w:tcBorders>
          </w:tcPr>
          <w:p w:rsidR="004753B4" w:rsidRDefault="005A2D35" w:rsidP="004753B4">
            <w:pPr>
              <w:pStyle w:val="TableContents"/>
              <w:spacing w:after="283"/>
            </w:pPr>
            <w:r>
              <w:t>Person Reflection</w:t>
            </w:r>
          </w:p>
        </w:tc>
        <w:tc>
          <w:tcPr>
            <w:tcW w:w="4410" w:type="dxa"/>
            <w:tcBorders>
              <w:left w:val="single" w:sz="8" w:space="0" w:color="000000"/>
            </w:tcBorders>
          </w:tcPr>
          <w:p w:rsidR="005A2D35" w:rsidRDefault="005A2D35" w:rsidP="004753B4">
            <w:pPr>
              <w:pStyle w:val="TableContents"/>
              <w:spacing w:after="283"/>
            </w:pPr>
            <w:r>
              <w:t>How will this CA look in your classroom?</w:t>
            </w:r>
          </w:p>
          <w:p w:rsidR="004753B4" w:rsidRPr="005A2D35" w:rsidRDefault="005A2D35" w:rsidP="004753B4">
            <w:pPr>
              <w:pStyle w:val="TableContents"/>
              <w:spacing w:after="283"/>
            </w:pPr>
            <w:r>
              <w:t xml:space="preserve">   Don’t forget to think about CD and MP.</w:t>
            </w:r>
          </w:p>
        </w:tc>
        <w:tc>
          <w:tcPr>
            <w:tcW w:w="3827" w:type="dxa"/>
            <w:tcBorders>
              <w:left w:val="single" w:sz="8" w:space="0" w:color="000000"/>
              <w:right w:val="single" w:sz="8" w:space="0" w:color="000000"/>
            </w:tcBorders>
          </w:tcPr>
          <w:p w:rsidR="005A2D35" w:rsidRDefault="005A2D35" w:rsidP="004753B4">
            <w:pPr>
              <w:pStyle w:val="TableContents"/>
              <w:spacing w:after="283"/>
            </w:pPr>
            <w:r>
              <w:t>Adult based tasks, How could you take the CA we discussed today, CD and MP and implement it with your lesson plan.</w:t>
            </w:r>
          </w:p>
          <w:p w:rsidR="004753B4" w:rsidRDefault="005A2D35" w:rsidP="004753B4">
            <w:pPr>
              <w:pStyle w:val="TableContents"/>
              <w:spacing w:after="283"/>
            </w:pPr>
            <w:r>
              <w:t>Could give them time to share out</w:t>
            </w:r>
            <w:r w:rsidR="00DB3EC9">
              <w:t xml:space="preserve"> if time and/or need.</w:t>
            </w:r>
          </w:p>
        </w:tc>
      </w:tr>
      <w:tr w:rsidR="005A2D35">
        <w:tc>
          <w:tcPr>
            <w:tcW w:w="990" w:type="dxa"/>
            <w:tcBorders>
              <w:left w:val="single" w:sz="8" w:space="0" w:color="000000"/>
              <w:bottom w:val="single" w:sz="8" w:space="0" w:color="000000"/>
            </w:tcBorders>
          </w:tcPr>
          <w:p w:rsidR="005A2D35" w:rsidRDefault="005A2D35" w:rsidP="004753B4">
            <w:pPr>
              <w:pStyle w:val="TableContents"/>
              <w:spacing w:after="283"/>
            </w:pPr>
          </w:p>
        </w:tc>
        <w:tc>
          <w:tcPr>
            <w:tcW w:w="4050" w:type="dxa"/>
            <w:tcBorders>
              <w:left w:val="single" w:sz="8" w:space="0" w:color="000000"/>
              <w:bottom w:val="single" w:sz="8" w:space="0" w:color="000000"/>
            </w:tcBorders>
          </w:tcPr>
          <w:p w:rsidR="005A2D35" w:rsidRDefault="005A2D35" w:rsidP="004753B4">
            <w:pPr>
              <w:pStyle w:val="TableContents"/>
              <w:spacing w:after="283"/>
            </w:pPr>
          </w:p>
        </w:tc>
        <w:tc>
          <w:tcPr>
            <w:tcW w:w="4410" w:type="dxa"/>
            <w:tcBorders>
              <w:left w:val="single" w:sz="8" w:space="0" w:color="000000"/>
              <w:bottom w:val="single" w:sz="8" w:space="0" w:color="000000"/>
            </w:tcBorders>
          </w:tcPr>
          <w:p w:rsidR="005A2D35" w:rsidRDefault="005A2D35" w:rsidP="004753B4">
            <w:pPr>
              <w:pStyle w:val="TableContents"/>
              <w:spacing w:after="283"/>
            </w:pPr>
            <w:r>
              <w:t xml:space="preserve">Parking Lot </w:t>
            </w:r>
          </w:p>
        </w:tc>
        <w:tc>
          <w:tcPr>
            <w:tcW w:w="3827" w:type="dxa"/>
            <w:tcBorders>
              <w:left w:val="single" w:sz="8" w:space="0" w:color="000000"/>
              <w:bottom w:val="single" w:sz="8" w:space="0" w:color="000000"/>
              <w:right w:val="single" w:sz="8" w:space="0" w:color="000000"/>
            </w:tcBorders>
          </w:tcPr>
          <w:p w:rsidR="005A2D35" w:rsidRDefault="005A2D35" w:rsidP="004753B4">
            <w:pPr>
              <w:pStyle w:val="TableContents"/>
              <w:spacing w:after="283"/>
            </w:pPr>
            <w:r>
              <w:t>If appropriate/needed</w:t>
            </w:r>
          </w:p>
        </w:tc>
      </w:tr>
    </w:tbl>
    <w:p w:rsidR="00941C79" w:rsidRDefault="00941C79" w:rsidP="00941C79">
      <w:pPr>
        <w:jc w:val="center"/>
        <w:rPr>
          <w:sz w:val="28"/>
          <w:szCs w:val="28"/>
        </w:rPr>
      </w:pPr>
    </w:p>
    <w:p w:rsidR="004753B4" w:rsidRDefault="004753B4" w:rsidP="004753B4">
      <w:pPr>
        <w:jc w:val="center"/>
        <w:rPr>
          <w:sz w:val="28"/>
          <w:szCs w:val="28"/>
        </w:rPr>
      </w:pPr>
    </w:p>
    <w:p w:rsidR="004753B4" w:rsidRDefault="004753B4" w:rsidP="004753B4">
      <w:pPr>
        <w:jc w:val="center"/>
        <w:rPr>
          <w:sz w:val="28"/>
          <w:szCs w:val="28"/>
        </w:rPr>
      </w:pPr>
    </w:p>
    <w:p w:rsidR="004753B4" w:rsidRDefault="004753B4" w:rsidP="004753B4">
      <w:pPr>
        <w:jc w:val="center"/>
        <w:rPr>
          <w:sz w:val="28"/>
          <w:szCs w:val="28"/>
        </w:rPr>
      </w:pPr>
    </w:p>
    <w:p w:rsidR="004753B4" w:rsidRDefault="004753B4" w:rsidP="004753B4">
      <w:pPr>
        <w:jc w:val="center"/>
        <w:rPr>
          <w:sz w:val="28"/>
          <w:szCs w:val="28"/>
        </w:rPr>
      </w:pPr>
    </w:p>
    <w:p w:rsidR="004753B4" w:rsidRDefault="004753B4" w:rsidP="004753B4">
      <w:pPr>
        <w:jc w:val="center"/>
        <w:rPr>
          <w:sz w:val="28"/>
          <w:szCs w:val="28"/>
        </w:rPr>
      </w:pPr>
    </w:p>
    <w:p w:rsidR="004753B4" w:rsidRDefault="004753B4" w:rsidP="004753B4">
      <w:pPr>
        <w:jc w:val="center"/>
        <w:rPr>
          <w:sz w:val="28"/>
          <w:szCs w:val="28"/>
        </w:rPr>
      </w:pPr>
      <w:r>
        <w:rPr>
          <w:sz w:val="28"/>
          <w:szCs w:val="28"/>
        </w:rPr>
        <w:br w:type="page"/>
        <w:t>Day 3</w:t>
      </w:r>
    </w:p>
    <w:p w:rsidR="004753B4" w:rsidRDefault="004753B4" w:rsidP="004753B4">
      <w:pPr>
        <w:jc w:val="center"/>
        <w:rPr>
          <w:sz w:val="28"/>
          <w:szCs w:val="28"/>
        </w:rPr>
      </w:pPr>
    </w:p>
    <w:p w:rsidR="004753B4" w:rsidRDefault="004753B4" w:rsidP="004753B4">
      <w:pPr>
        <w:jc w:val="center"/>
        <w:rPr>
          <w:sz w:val="28"/>
          <w:szCs w:val="28"/>
        </w:rPr>
      </w:pPr>
      <w:r>
        <w:rPr>
          <w:sz w:val="28"/>
          <w:szCs w:val="28"/>
        </w:rPr>
        <w:t>Common Core Theme: Critical Areas</w:t>
      </w:r>
    </w:p>
    <w:p w:rsidR="00CE46BF" w:rsidRDefault="004753B4" w:rsidP="004753B4">
      <w:pPr>
        <w:jc w:val="center"/>
        <w:rPr>
          <w:sz w:val="28"/>
          <w:szCs w:val="28"/>
        </w:rPr>
      </w:pPr>
      <w:r>
        <w:rPr>
          <w:sz w:val="28"/>
          <w:szCs w:val="28"/>
        </w:rPr>
        <w:t>Pedagogy Theme: Three Part Lesson Design</w:t>
      </w:r>
    </w:p>
    <w:p w:rsidR="00CE46BF" w:rsidRDefault="00CE46BF" w:rsidP="00CE46BF">
      <w:pPr>
        <w:rPr>
          <w:sz w:val="28"/>
          <w:szCs w:val="28"/>
        </w:rPr>
      </w:pPr>
    </w:p>
    <w:p w:rsidR="004753B4" w:rsidRDefault="00CE46BF" w:rsidP="00CE46BF">
      <w:pPr>
        <w:rPr>
          <w:sz w:val="28"/>
          <w:szCs w:val="28"/>
        </w:rPr>
      </w:pPr>
      <w:r>
        <w:rPr>
          <w:sz w:val="28"/>
          <w:szCs w:val="28"/>
        </w:rPr>
        <w:t>Facilitator notes: Today we are using the same task throughout the entire day. The progression will be – give participants the task as if they were you classroom students – progress through the entire LED (I am not sure if you want this to be entire LED or just exposure to the problem so they can follow the video. Watch video</w:t>
      </w:r>
      <w:r w:rsidR="00FB3935">
        <w:rPr>
          <w:sz w:val="28"/>
          <w:szCs w:val="28"/>
        </w:rPr>
        <w:t xml:space="preserve"> of the task being taught in a classroom. Make 3 posters discussing </w:t>
      </w:r>
      <w:r w:rsidR="001C1859">
        <w:rPr>
          <w:sz w:val="28"/>
          <w:szCs w:val="28"/>
        </w:rPr>
        <w:t xml:space="preserve">Launch, Explore, Discuss. Then you will pass out the </w:t>
      </w:r>
    </w:p>
    <w:p w:rsidR="004753B4" w:rsidRDefault="004753B4" w:rsidP="00941C79">
      <w:pPr>
        <w:jc w:val="center"/>
      </w:pPr>
    </w:p>
    <w:tbl>
      <w:tblPr>
        <w:tblpPr w:leftFromText="180" w:rightFromText="180" w:vertAnchor="text" w:horzAnchor="page" w:tblpX="1916" w:tblpY="-119"/>
        <w:tblW w:w="13277" w:type="dxa"/>
        <w:tblLayout w:type="fixed"/>
        <w:tblCellMar>
          <w:top w:w="115" w:type="dxa"/>
          <w:left w:w="115" w:type="dxa"/>
          <w:bottom w:w="115" w:type="dxa"/>
          <w:right w:w="115" w:type="dxa"/>
        </w:tblCellMar>
        <w:tblLook w:val="0000"/>
      </w:tblPr>
      <w:tblGrid>
        <w:gridCol w:w="990"/>
        <w:gridCol w:w="4050"/>
        <w:gridCol w:w="4410"/>
        <w:gridCol w:w="3827"/>
      </w:tblGrid>
      <w:tr w:rsidR="004753B4">
        <w:trPr>
          <w:trHeight w:val="387"/>
        </w:trPr>
        <w:tc>
          <w:tcPr>
            <w:tcW w:w="990" w:type="dxa"/>
            <w:tcBorders>
              <w:top w:val="single" w:sz="8" w:space="0" w:color="000000"/>
              <w:left w:val="single" w:sz="8" w:space="0" w:color="000000"/>
              <w:bottom w:val="single" w:sz="8" w:space="0" w:color="000000"/>
            </w:tcBorders>
          </w:tcPr>
          <w:p w:rsidR="004753B4" w:rsidRPr="00941C79" w:rsidRDefault="004753B4" w:rsidP="004753B4">
            <w:pPr>
              <w:pStyle w:val="TableContents"/>
              <w:rPr>
                <w:b/>
                <w:sz w:val="28"/>
              </w:rPr>
            </w:pPr>
            <w:r w:rsidRPr="00941C79">
              <w:rPr>
                <w:b/>
                <w:sz w:val="28"/>
              </w:rPr>
              <w:t xml:space="preserve">Time </w:t>
            </w:r>
          </w:p>
        </w:tc>
        <w:tc>
          <w:tcPr>
            <w:tcW w:w="4050" w:type="dxa"/>
            <w:tcBorders>
              <w:top w:val="single" w:sz="8" w:space="0" w:color="000000"/>
              <w:left w:val="single" w:sz="8" w:space="0" w:color="000000"/>
              <w:bottom w:val="single" w:sz="8" w:space="0" w:color="000000"/>
            </w:tcBorders>
          </w:tcPr>
          <w:p w:rsidR="004753B4" w:rsidRPr="00941C79" w:rsidRDefault="004753B4" w:rsidP="004753B4">
            <w:pPr>
              <w:pStyle w:val="TableContents"/>
              <w:rPr>
                <w:b/>
                <w:sz w:val="28"/>
              </w:rPr>
            </w:pPr>
            <w:r>
              <w:rPr>
                <w:b/>
                <w:sz w:val="28"/>
              </w:rPr>
              <w:t xml:space="preserve">Focus </w:t>
            </w:r>
            <w:r w:rsidRPr="00941C79">
              <w:rPr>
                <w:b/>
                <w:sz w:val="28"/>
              </w:rPr>
              <w:t>and Goals</w:t>
            </w:r>
          </w:p>
        </w:tc>
        <w:tc>
          <w:tcPr>
            <w:tcW w:w="4410" w:type="dxa"/>
            <w:tcBorders>
              <w:top w:val="single" w:sz="8" w:space="0" w:color="000000"/>
              <w:left w:val="single" w:sz="8" w:space="0" w:color="000000"/>
              <w:bottom w:val="single" w:sz="8" w:space="0" w:color="000000"/>
            </w:tcBorders>
          </w:tcPr>
          <w:p w:rsidR="004753B4" w:rsidRPr="00941C79" w:rsidRDefault="004753B4" w:rsidP="004753B4">
            <w:pPr>
              <w:pStyle w:val="TableContents"/>
              <w:rPr>
                <w:b/>
                <w:sz w:val="28"/>
              </w:rPr>
            </w:pPr>
            <w:r w:rsidRPr="00941C79">
              <w:rPr>
                <w:b/>
                <w:sz w:val="28"/>
              </w:rPr>
              <w:t xml:space="preserve">Task </w:t>
            </w:r>
          </w:p>
        </w:tc>
        <w:tc>
          <w:tcPr>
            <w:tcW w:w="3827" w:type="dxa"/>
            <w:tcBorders>
              <w:top w:val="single" w:sz="8" w:space="0" w:color="000000"/>
              <w:left w:val="single" w:sz="8" w:space="0" w:color="000000"/>
              <w:bottom w:val="single" w:sz="8" w:space="0" w:color="000000"/>
              <w:right w:val="single" w:sz="8" w:space="0" w:color="000000"/>
            </w:tcBorders>
          </w:tcPr>
          <w:p w:rsidR="004753B4" w:rsidRPr="00941C79" w:rsidRDefault="004753B4" w:rsidP="004753B4">
            <w:pPr>
              <w:pStyle w:val="TableContents"/>
              <w:rPr>
                <w:b/>
                <w:sz w:val="28"/>
              </w:rPr>
            </w:pPr>
            <w:r w:rsidRPr="00941C79">
              <w:rPr>
                <w:b/>
                <w:sz w:val="28"/>
              </w:rPr>
              <w:t xml:space="preserve">Notes </w:t>
            </w:r>
          </w:p>
        </w:tc>
      </w:tr>
      <w:tr w:rsidR="00CE46BF">
        <w:tc>
          <w:tcPr>
            <w:tcW w:w="990" w:type="dxa"/>
            <w:tcBorders>
              <w:left w:val="single" w:sz="8" w:space="0" w:color="000000"/>
              <w:bottom w:val="single" w:sz="8" w:space="0" w:color="000000"/>
            </w:tcBorders>
          </w:tcPr>
          <w:p w:rsidR="00CE46BF" w:rsidRDefault="00CE46BF" w:rsidP="004753B4">
            <w:pPr>
              <w:pStyle w:val="TableContents"/>
              <w:spacing w:after="283"/>
            </w:pPr>
          </w:p>
        </w:tc>
        <w:tc>
          <w:tcPr>
            <w:tcW w:w="4050" w:type="dxa"/>
            <w:tcBorders>
              <w:left w:val="single" w:sz="8" w:space="0" w:color="000000"/>
              <w:bottom w:val="single" w:sz="8" w:space="0" w:color="000000"/>
            </w:tcBorders>
          </w:tcPr>
          <w:p w:rsidR="00CE46BF" w:rsidRDefault="00CE46BF" w:rsidP="004753B4">
            <w:pPr>
              <w:pStyle w:val="TableContents"/>
              <w:spacing w:after="283"/>
            </w:pPr>
          </w:p>
        </w:tc>
        <w:tc>
          <w:tcPr>
            <w:tcW w:w="4410" w:type="dxa"/>
            <w:tcBorders>
              <w:left w:val="single" w:sz="8" w:space="0" w:color="000000"/>
              <w:bottom w:val="single" w:sz="8" w:space="0" w:color="000000"/>
            </w:tcBorders>
          </w:tcPr>
          <w:p w:rsidR="00CE46BF" w:rsidRDefault="00CE46BF" w:rsidP="004D226B">
            <w:pPr>
              <w:rPr>
                <w:sz w:val="28"/>
                <w:szCs w:val="28"/>
              </w:rPr>
            </w:pPr>
          </w:p>
        </w:tc>
        <w:tc>
          <w:tcPr>
            <w:tcW w:w="3827" w:type="dxa"/>
            <w:tcBorders>
              <w:left w:val="single" w:sz="8" w:space="0" w:color="000000"/>
              <w:bottom w:val="single" w:sz="8" w:space="0" w:color="000000"/>
              <w:right w:val="single" w:sz="8" w:space="0" w:color="000000"/>
            </w:tcBorders>
          </w:tcPr>
          <w:p w:rsidR="00CE46BF" w:rsidRDefault="00CE46BF" w:rsidP="004753B4">
            <w:pPr>
              <w:pStyle w:val="TableContents"/>
              <w:spacing w:after="283"/>
            </w:pPr>
          </w:p>
        </w:tc>
      </w:tr>
      <w:tr w:rsidR="004753B4">
        <w:tc>
          <w:tcPr>
            <w:tcW w:w="990" w:type="dxa"/>
            <w:tcBorders>
              <w:left w:val="single" w:sz="8" w:space="0" w:color="000000"/>
              <w:bottom w:val="single" w:sz="8" w:space="0" w:color="000000"/>
            </w:tcBorders>
          </w:tcPr>
          <w:p w:rsidR="004753B4" w:rsidRDefault="004753B4" w:rsidP="004753B4">
            <w:pPr>
              <w:pStyle w:val="TableContents"/>
              <w:spacing w:after="283"/>
            </w:pPr>
          </w:p>
        </w:tc>
        <w:tc>
          <w:tcPr>
            <w:tcW w:w="4050" w:type="dxa"/>
            <w:tcBorders>
              <w:left w:val="single" w:sz="8" w:space="0" w:color="000000"/>
              <w:bottom w:val="single" w:sz="8" w:space="0" w:color="000000"/>
            </w:tcBorders>
          </w:tcPr>
          <w:p w:rsidR="004753B4" w:rsidRDefault="004753B4" w:rsidP="004753B4">
            <w:pPr>
              <w:pStyle w:val="TableContents"/>
              <w:spacing w:after="283"/>
            </w:pPr>
          </w:p>
        </w:tc>
        <w:tc>
          <w:tcPr>
            <w:tcW w:w="4410" w:type="dxa"/>
            <w:tcBorders>
              <w:left w:val="single" w:sz="8" w:space="0" w:color="000000"/>
              <w:bottom w:val="single" w:sz="8" w:space="0" w:color="000000"/>
            </w:tcBorders>
          </w:tcPr>
          <w:p w:rsidR="004D226B" w:rsidRDefault="004D226B" w:rsidP="004D226B">
            <w:pPr>
              <w:rPr>
                <w:sz w:val="28"/>
                <w:szCs w:val="28"/>
              </w:rPr>
            </w:pPr>
            <w:r>
              <w:rPr>
                <w:sz w:val="28"/>
                <w:szCs w:val="28"/>
              </w:rPr>
              <w:t>Grade level Critical Area Task (the same as the task used in the video)</w:t>
            </w:r>
          </w:p>
          <w:p w:rsidR="004D226B" w:rsidRDefault="004D226B" w:rsidP="004D226B">
            <w:pPr>
              <w:rPr>
                <w:sz w:val="28"/>
                <w:szCs w:val="28"/>
              </w:rPr>
            </w:pPr>
            <w:r>
              <w:rPr>
                <w:sz w:val="28"/>
                <w:szCs w:val="28"/>
              </w:rPr>
              <w:tab/>
            </w:r>
          </w:p>
          <w:p w:rsidR="004753B4" w:rsidRPr="001071EE" w:rsidRDefault="004753B4" w:rsidP="004753B4">
            <w:pPr>
              <w:pStyle w:val="TableContents"/>
              <w:spacing w:after="283"/>
              <w:rPr>
                <w:b/>
              </w:rPr>
            </w:pPr>
          </w:p>
        </w:tc>
        <w:tc>
          <w:tcPr>
            <w:tcW w:w="3827" w:type="dxa"/>
            <w:tcBorders>
              <w:left w:val="single" w:sz="8" w:space="0" w:color="000000"/>
              <w:bottom w:val="single" w:sz="8" w:space="0" w:color="000000"/>
              <w:right w:val="single" w:sz="8" w:space="0" w:color="000000"/>
            </w:tcBorders>
          </w:tcPr>
          <w:p w:rsidR="004753B4" w:rsidRDefault="004753B4" w:rsidP="004753B4">
            <w:pPr>
              <w:pStyle w:val="TableContents"/>
              <w:spacing w:after="283"/>
            </w:pPr>
            <w:r>
              <w:t xml:space="preserve"> </w:t>
            </w:r>
            <w:r w:rsidR="004D226B">
              <w:rPr>
                <w:sz w:val="28"/>
                <w:szCs w:val="28"/>
              </w:rPr>
              <w:t>Analyze – what would students, what would you do</w:t>
            </w:r>
          </w:p>
        </w:tc>
      </w:tr>
      <w:tr w:rsidR="004753B4">
        <w:tc>
          <w:tcPr>
            <w:tcW w:w="990" w:type="dxa"/>
            <w:tcBorders>
              <w:left w:val="single" w:sz="8" w:space="0" w:color="000000"/>
              <w:bottom w:val="single" w:sz="8" w:space="0" w:color="000000"/>
            </w:tcBorders>
          </w:tcPr>
          <w:p w:rsidR="004753B4" w:rsidRDefault="004753B4" w:rsidP="004753B4">
            <w:pPr>
              <w:pStyle w:val="TableContents"/>
              <w:spacing w:after="283"/>
            </w:pPr>
          </w:p>
        </w:tc>
        <w:tc>
          <w:tcPr>
            <w:tcW w:w="4050" w:type="dxa"/>
            <w:tcBorders>
              <w:left w:val="single" w:sz="8" w:space="0" w:color="000000"/>
              <w:bottom w:val="single" w:sz="8" w:space="0" w:color="000000"/>
            </w:tcBorders>
          </w:tcPr>
          <w:p w:rsidR="004753B4" w:rsidRDefault="004753B4" w:rsidP="004753B4">
            <w:pPr>
              <w:pStyle w:val="TableContents"/>
              <w:spacing w:after="283"/>
            </w:pPr>
          </w:p>
        </w:tc>
        <w:tc>
          <w:tcPr>
            <w:tcW w:w="4410" w:type="dxa"/>
            <w:tcBorders>
              <w:left w:val="single" w:sz="8" w:space="0" w:color="000000"/>
              <w:bottom w:val="single" w:sz="8" w:space="0" w:color="000000"/>
            </w:tcBorders>
          </w:tcPr>
          <w:p w:rsidR="004D226B" w:rsidRDefault="004D226B" w:rsidP="004D226B">
            <w:pPr>
              <w:rPr>
                <w:sz w:val="28"/>
                <w:szCs w:val="28"/>
              </w:rPr>
            </w:pPr>
            <w:r>
              <w:rPr>
                <w:sz w:val="28"/>
                <w:szCs w:val="28"/>
              </w:rPr>
              <w:t xml:space="preserve">Video – LED (on each grade level) </w:t>
            </w:r>
          </w:p>
          <w:p w:rsidR="004D226B" w:rsidRDefault="004D226B" w:rsidP="004D226B">
            <w:pPr>
              <w:rPr>
                <w:sz w:val="28"/>
                <w:szCs w:val="28"/>
              </w:rPr>
            </w:pPr>
            <w:r>
              <w:rPr>
                <w:sz w:val="28"/>
                <w:szCs w:val="28"/>
              </w:rPr>
              <w:tab/>
            </w:r>
          </w:p>
          <w:p w:rsidR="004753B4" w:rsidRPr="006F2852" w:rsidRDefault="004753B4" w:rsidP="004753B4">
            <w:pPr>
              <w:rPr>
                <w:sz w:val="28"/>
                <w:szCs w:val="28"/>
              </w:rPr>
            </w:pPr>
          </w:p>
        </w:tc>
        <w:tc>
          <w:tcPr>
            <w:tcW w:w="3827" w:type="dxa"/>
            <w:tcBorders>
              <w:left w:val="single" w:sz="8" w:space="0" w:color="000000"/>
              <w:bottom w:val="single" w:sz="8" w:space="0" w:color="000000"/>
              <w:right w:val="single" w:sz="8" w:space="0" w:color="000000"/>
            </w:tcBorders>
          </w:tcPr>
          <w:p w:rsidR="004753B4" w:rsidRDefault="004D226B" w:rsidP="004753B4">
            <w:pPr>
              <w:pStyle w:val="TableContents"/>
              <w:spacing w:after="283"/>
            </w:pPr>
            <w:r>
              <w:rPr>
                <w:sz w:val="28"/>
                <w:szCs w:val="28"/>
              </w:rPr>
              <w:t>Look for what teachers do, look for what students do in each portion of the lesson</w:t>
            </w:r>
          </w:p>
        </w:tc>
      </w:tr>
      <w:tr w:rsidR="00496B0C">
        <w:tc>
          <w:tcPr>
            <w:tcW w:w="990" w:type="dxa"/>
            <w:tcBorders>
              <w:left w:val="single" w:sz="8" w:space="0" w:color="000000"/>
              <w:bottom w:val="single" w:sz="8" w:space="0" w:color="000000"/>
            </w:tcBorders>
          </w:tcPr>
          <w:p w:rsidR="00496B0C" w:rsidRDefault="00496B0C" w:rsidP="004753B4">
            <w:pPr>
              <w:pStyle w:val="TableContents"/>
              <w:spacing w:after="283"/>
            </w:pPr>
          </w:p>
        </w:tc>
        <w:tc>
          <w:tcPr>
            <w:tcW w:w="4050" w:type="dxa"/>
            <w:tcBorders>
              <w:left w:val="single" w:sz="8" w:space="0" w:color="000000"/>
              <w:bottom w:val="single" w:sz="8" w:space="0" w:color="000000"/>
            </w:tcBorders>
          </w:tcPr>
          <w:p w:rsidR="00496B0C" w:rsidRDefault="00496B0C" w:rsidP="004753B4">
            <w:pPr>
              <w:pStyle w:val="TableContents"/>
              <w:spacing w:after="283"/>
            </w:pPr>
          </w:p>
        </w:tc>
        <w:tc>
          <w:tcPr>
            <w:tcW w:w="4410" w:type="dxa"/>
            <w:tcBorders>
              <w:left w:val="single" w:sz="8" w:space="0" w:color="000000"/>
              <w:bottom w:val="single" w:sz="8" w:space="0" w:color="000000"/>
            </w:tcBorders>
          </w:tcPr>
          <w:p w:rsidR="00496B0C" w:rsidRDefault="00496B0C" w:rsidP="004D226B">
            <w:pPr>
              <w:rPr>
                <w:sz w:val="28"/>
                <w:szCs w:val="28"/>
              </w:rPr>
            </w:pPr>
          </w:p>
        </w:tc>
        <w:tc>
          <w:tcPr>
            <w:tcW w:w="3827" w:type="dxa"/>
            <w:tcBorders>
              <w:left w:val="single" w:sz="8" w:space="0" w:color="000000"/>
              <w:bottom w:val="single" w:sz="8" w:space="0" w:color="000000"/>
              <w:right w:val="single" w:sz="8" w:space="0" w:color="000000"/>
            </w:tcBorders>
          </w:tcPr>
          <w:p w:rsidR="00496B0C" w:rsidRDefault="00496B0C" w:rsidP="004753B4">
            <w:pPr>
              <w:pStyle w:val="TableContents"/>
              <w:spacing w:after="283"/>
              <w:rPr>
                <w:sz w:val="28"/>
                <w:szCs w:val="28"/>
              </w:rPr>
            </w:pPr>
          </w:p>
        </w:tc>
      </w:tr>
      <w:tr w:rsidR="004753B4">
        <w:tc>
          <w:tcPr>
            <w:tcW w:w="990" w:type="dxa"/>
            <w:tcBorders>
              <w:left w:val="single" w:sz="8" w:space="0" w:color="000000"/>
              <w:bottom w:val="single" w:sz="8" w:space="0" w:color="000000"/>
            </w:tcBorders>
          </w:tcPr>
          <w:p w:rsidR="004753B4" w:rsidRDefault="004753B4" w:rsidP="004753B4">
            <w:pPr>
              <w:pStyle w:val="TableContents"/>
              <w:spacing w:after="283"/>
            </w:pPr>
          </w:p>
        </w:tc>
        <w:tc>
          <w:tcPr>
            <w:tcW w:w="4050" w:type="dxa"/>
            <w:tcBorders>
              <w:left w:val="single" w:sz="8" w:space="0" w:color="000000"/>
              <w:bottom w:val="single" w:sz="8" w:space="0" w:color="000000"/>
            </w:tcBorders>
          </w:tcPr>
          <w:p w:rsidR="00496B0C" w:rsidRDefault="00496B0C" w:rsidP="00496B0C">
            <w:pPr>
              <w:rPr>
                <w:sz w:val="28"/>
                <w:szCs w:val="28"/>
              </w:rPr>
            </w:pPr>
            <w:r>
              <w:rPr>
                <w:sz w:val="28"/>
                <w:szCs w:val="28"/>
              </w:rPr>
              <w:t>Thinking Through a Lesson Protocol</w:t>
            </w:r>
          </w:p>
          <w:p w:rsidR="00062F9D" w:rsidRDefault="00062F9D" w:rsidP="004753B4">
            <w:pPr>
              <w:pStyle w:val="TableContents"/>
              <w:spacing w:after="283"/>
            </w:pPr>
          </w:p>
          <w:p w:rsidR="00062F9D" w:rsidRDefault="00062F9D" w:rsidP="00062F9D">
            <w:pPr>
              <w:rPr>
                <w:sz w:val="28"/>
                <w:szCs w:val="28"/>
              </w:rPr>
            </w:pPr>
            <w:r>
              <w:rPr>
                <w:sz w:val="28"/>
                <w:szCs w:val="28"/>
              </w:rPr>
              <w:t>Analyze the task and put it in the Three Part Lesson design</w:t>
            </w:r>
          </w:p>
          <w:p w:rsidR="004753B4" w:rsidRDefault="004753B4" w:rsidP="004753B4">
            <w:pPr>
              <w:pStyle w:val="TableContents"/>
              <w:spacing w:after="283"/>
            </w:pPr>
          </w:p>
        </w:tc>
        <w:tc>
          <w:tcPr>
            <w:tcW w:w="4410" w:type="dxa"/>
            <w:tcBorders>
              <w:left w:val="single" w:sz="8" w:space="0" w:color="000000"/>
              <w:bottom w:val="single" w:sz="8" w:space="0" w:color="000000"/>
            </w:tcBorders>
          </w:tcPr>
          <w:p w:rsidR="004D226B" w:rsidRDefault="004D226B" w:rsidP="004D226B">
            <w:pPr>
              <w:rPr>
                <w:sz w:val="28"/>
                <w:szCs w:val="28"/>
              </w:rPr>
            </w:pPr>
            <w:r w:rsidRPr="00760AD1">
              <w:rPr>
                <w:sz w:val="28"/>
                <w:szCs w:val="28"/>
              </w:rPr>
              <w:t>Launch, Explore, Debrief</w:t>
            </w:r>
          </w:p>
          <w:p w:rsidR="004D226B" w:rsidRDefault="004D226B" w:rsidP="004D226B">
            <w:pPr>
              <w:rPr>
                <w:sz w:val="28"/>
                <w:szCs w:val="28"/>
              </w:rPr>
            </w:pPr>
            <w:r>
              <w:rPr>
                <w:sz w:val="28"/>
                <w:szCs w:val="28"/>
              </w:rPr>
              <w:tab/>
            </w:r>
            <w:r w:rsidR="00062F9D">
              <w:rPr>
                <w:sz w:val="28"/>
                <w:szCs w:val="28"/>
              </w:rPr>
              <w:t xml:space="preserve">TTLP </w:t>
            </w:r>
            <w:r>
              <w:rPr>
                <w:sz w:val="28"/>
                <w:szCs w:val="28"/>
              </w:rPr>
              <w:t>Template</w:t>
            </w:r>
          </w:p>
          <w:p w:rsidR="00062F9D" w:rsidRDefault="00062F9D" w:rsidP="004753B4">
            <w:pPr>
              <w:pStyle w:val="TableContents"/>
              <w:spacing w:after="283"/>
            </w:pPr>
          </w:p>
          <w:p w:rsidR="004753B4" w:rsidRDefault="004753B4" w:rsidP="004753B4">
            <w:pPr>
              <w:pStyle w:val="TableContents"/>
              <w:spacing w:after="283"/>
            </w:pPr>
          </w:p>
        </w:tc>
        <w:tc>
          <w:tcPr>
            <w:tcW w:w="3827" w:type="dxa"/>
            <w:tcBorders>
              <w:left w:val="single" w:sz="8" w:space="0" w:color="000000"/>
              <w:bottom w:val="single" w:sz="8" w:space="0" w:color="000000"/>
              <w:right w:val="single" w:sz="8" w:space="0" w:color="000000"/>
            </w:tcBorders>
          </w:tcPr>
          <w:p w:rsidR="004753B4" w:rsidRDefault="004D226B" w:rsidP="004753B4">
            <w:pPr>
              <w:pStyle w:val="TableContents"/>
              <w:spacing w:after="283"/>
            </w:pPr>
            <w:r>
              <w:rPr>
                <w:sz w:val="28"/>
                <w:szCs w:val="28"/>
              </w:rPr>
              <w:t xml:space="preserve">Handout template – go through each section, discuss purpose of each section and the things </w:t>
            </w:r>
          </w:p>
          <w:p w:rsidR="00062F9D" w:rsidRDefault="00062F9D" w:rsidP="004753B4">
            <w:pPr>
              <w:pStyle w:val="TableContents"/>
              <w:spacing w:after="283"/>
            </w:pPr>
            <w:r>
              <w:t>Add thoughts and ideas into blank form together</w:t>
            </w:r>
            <w:r w:rsidR="00C821C5">
              <w:t xml:space="preserve"> using </w:t>
            </w:r>
            <w:r w:rsidR="00C821C5">
              <w:rPr>
                <w:sz w:val="28"/>
                <w:szCs w:val="28"/>
              </w:rPr>
              <w:t>Grade Level Critical Area Task</w:t>
            </w:r>
          </w:p>
          <w:p w:rsidR="004753B4" w:rsidRDefault="00062F9D" w:rsidP="004753B4">
            <w:pPr>
              <w:pStyle w:val="TableContents"/>
              <w:spacing w:after="283"/>
            </w:pPr>
            <w:r>
              <w:t>Show Design groups finished set of facilitator notes at end of discussion</w:t>
            </w:r>
          </w:p>
        </w:tc>
      </w:tr>
      <w:tr w:rsidR="004753B4">
        <w:tc>
          <w:tcPr>
            <w:tcW w:w="990" w:type="dxa"/>
            <w:tcBorders>
              <w:left w:val="single" w:sz="8" w:space="0" w:color="000000"/>
              <w:bottom w:val="single" w:sz="8" w:space="0" w:color="000000"/>
            </w:tcBorders>
          </w:tcPr>
          <w:p w:rsidR="004753B4" w:rsidRDefault="004753B4" w:rsidP="004753B4">
            <w:pPr>
              <w:pStyle w:val="TableContents"/>
              <w:spacing w:after="283"/>
            </w:pPr>
          </w:p>
        </w:tc>
        <w:tc>
          <w:tcPr>
            <w:tcW w:w="4050" w:type="dxa"/>
            <w:tcBorders>
              <w:left w:val="single" w:sz="8" w:space="0" w:color="000000"/>
              <w:bottom w:val="single" w:sz="8" w:space="0" w:color="000000"/>
            </w:tcBorders>
          </w:tcPr>
          <w:p w:rsidR="004753B4" w:rsidRDefault="004753B4" w:rsidP="004753B4">
            <w:pPr>
              <w:pStyle w:val="TableContents"/>
              <w:spacing w:after="283"/>
            </w:pPr>
          </w:p>
        </w:tc>
        <w:tc>
          <w:tcPr>
            <w:tcW w:w="4410" w:type="dxa"/>
            <w:tcBorders>
              <w:left w:val="single" w:sz="8" w:space="0" w:color="000000"/>
              <w:bottom w:val="single" w:sz="8" w:space="0" w:color="000000"/>
            </w:tcBorders>
          </w:tcPr>
          <w:p w:rsidR="00496B0C" w:rsidRDefault="00496B0C" w:rsidP="00496B0C">
            <w:pPr>
              <w:rPr>
                <w:sz w:val="28"/>
                <w:szCs w:val="28"/>
              </w:rPr>
            </w:pPr>
          </w:p>
          <w:p w:rsidR="004753B4" w:rsidRPr="00941C79" w:rsidRDefault="004753B4" w:rsidP="004753B4">
            <w:pPr>
              <w:pStyle w:val="TableContents"/>
              <w:rPr>
                <w:b/>
              </w:rPr>
            </w:pPr>
          </w:p>
        </w:tc>
        <w:tc>
          <w:tcPr>
            <w:tcW w:w="3827" w:type="dxa"/>
            <w:tcBorders>
              <w:left w:val="single" w:sz="8" w:space="0" w:color="000000"/>
              <w:bottom w:val="single" w:sz="8" w:space="0" w:color="000000"/>
              <w:right w:val="single" w:sz="8" w:space="0" w:color="000000"/>
            </w:tcBorders>
          </w:tcPr>
          <w:p w:rsidR="004753B4" w:rsidRDefault="004753B4" w:rsidP="004753B4">
            <w:pPr>
              <w:pStyle w:val="TableContents"/>
              <w:spacing w:after="283"/>
            </w:pPr>
          </w:p>
        </w:tc>
      </w:tr>
      <w:tr w:rsidR="004753B4">
        <w:tc>
          <w:tcPr>
            <w:tcW w:w="990" w:type="dxa"/>
            <w:tcBorders>
              <w:left w:val="single" w:sz="8" w:space="0" w:color="000000"/>
              <w:bottom w:val="single" w:sz="8" w:space="0" w:color="000000"/>
            </w:tcBorders>
          </w:tcPr>
          <w:p w:rsidR="004753B4" w:rsidRDefault="004753B4" w:rsidP="004753B4">
            <w:pPr>
              <w:pStyle w:val="TableContents"/>
              <w:spacing w:after="283"/>
            </w:pPr>
          </w:p>
        </w:tc>
        <w:tc>
          <w:tcPr>
            <w:tcW w:w="4050" w:type="dxa"/>
            <w:tcBorders>
              <w:left w:val="single" w:sz="8" w:space="0" w:color="000000"/>
              <w:bottom w:val="single" w:sz="8" w:space="0" w:color="000000"/>
            </w:tcBorders>
          </w:tcPr>
          <w:p w:rsidR="004753B4" w:rsidRDefault="004753B4" w:rsidP="004753B4">
            <w:pPr>
              <w:pStyle w:val="TableContents"/>
              <w:spacing w:after="283"/>
            </w:pPr>
          </w:p>
        </w:tc>
        <w:tc>
          <w:tcPr>
            <w:tcW w:w="4410" w:type="dxa"/>
            <w:tcBorders>
              <w:left w:val="single" w:sz="8" w:space="0" w:color="000000"/>
              <w:bottom w:val="single" w:sz="8" w:space="0" w:color="000000"/>
            </w:tcBorders>
          </w:tcPr>
          <w:p w:rsidR="00496B0C" w:rsidRDefault="00496B0C" w:rsidP="00496B0C">
            <w:pPr>
              <w:rPr>
                <w:sz w:val="28"/>
                <w:szCs w:val="28"/>
              </w:rPr>
            </w:pPr>
            <w:r>
              <w:rPr>
                <w:sz w:val="28"/>
                <w:szCs w:val="28"/>
              </w:rPr>
              <w:t>Creating a task from an existing word problem</w:t>
            </w:r>
          </w:p>
          <w:p w:rsidR="004753B4" w:rsidRPr="003704DD" w:rsidRDefault="00496B0C" w:rsidP="00496B0C">
            <w:pPr>
              <w:rPr>
                <w:sz w:val="28"/>
                <w:szCs w:val="28"/>
              </w:rPr>
            </w:pPr>
            <w:r>
              <w:rPr>
                <w:sz w:val="28"/>
                <w:szCs w:val="28"/>
              </w:rPr>
              <w:tab/>
            </w:r>
          </w:p>
        </w:tc>
        <w:tc>
          <w:tcPr>
            <w:tcW w:w="3827" w:type="dxa"/>
            <w:tcBorders>
              <w:left w:val="single" w:sz="8" w:space="0" w:color="000000"/>
              <w:bottom w:val="single" w:sz="8" w:space="0" w:color="000000"/>
              <w:right w:val="single" w:sz="8" w:space="0" w:color="000000"/>
            </w:tcBorders>
          </w:tcPr>
          <w:p w:rsidR="004753B4" w:rsidRDefault="00496B0C" w:rsidP="004753B4">
            <w:pPr>
              <w:pStyle w:val="TableContents"/>
              <w:spacing w:after="283"/>
            </w:pPr>
            <w:r>
              <w:rPr>
                <w:sz w:val="28"/>
                <w:szCs w:val="28"/>
              </w:rPr>
              <w:t>Show Dan Meyer Video again</w:t>
            </w:r>
          </w:p>
        </w:tc>
      </w:tr>
      <w:tr w:rsidR="004753B4">
        <w:tc>
          <w:tcPr>
            <w:tcW w:w="990" w:type="dxa"/>
            <w:tcBorders>
              <w:left w:val="single" w:sz="8" w:space="0" w:color="000000"/>
              <w:bottom w:val="single" w:sz="8" w:space="0" w:color="000000"/>
            </w:tcBorders>
          </w:tcPr>
          <w:p w:rsidR="004753B4" w:rsidRDefault="004753B4" w:rsidP="004753B4">
            <w:pPr>
              <w:pStyle w:val="TableContents"/>
              <w:spacing w:after="283"/>
            </w:pPr>
          </w:p>
        </w:tc>
        <w:tc>
          <w:tcPr>
            <w:tcW w:w="4050" w:type="dxa"/>
            <w:tcBorders>
              <w:left w:val="single" w:sz="8" w:space="0" w:color="000000"/>
              <w:bottom w:val="single" w:sz="8" w:space="0" w:color="000000"/>
            </w:tcBorders>
          </w:tcPr>
          <w:p w:rsidR="004753B4" w:rsidRDefault="004753B4" w:rsidP="004753B4">
            <w:pPr>
              <w:pStyle w:val="TableContents"/>
              <w:spacing w:after="283"/>
            </w:pPr>
          </w:p>
        </w:tc>
        <w:tc>
          <w:tcPr>
            <w:tcW w:w="4410" w:type="dxa"/>
            <w:tcBorders>
              <w:left w:val="single" w:sz="8" w:space="0" w:color="000000"/>
              <w:bottom w:val="single" w:sz="8" w:space="0" w:color="000000"/>
            </w:tcBorders>
          </w:tcPr>
          <w:p w:rsidR="00496B0C" w:rsidRDefault="00496B0C" w:rsidP="00496B0C">
            <w:pPr>
              <w:rPr>
                <w:sz w:val="28"/>
                <w:szCs w:val="28"/>
              </w:rPr>
            </w:pPr>
            <w:r>
              <w:rPr>
                <w:sz w:val="28"/>
                <w:szCs w:val="28"/>
              </w:rPr>
              <w:t>Create a Grade Level Critical Area Task together (using an existing word problem)</w:t>
            </w:r>
          </w:p>
          <w:p w:rsidR="004753B4" w:rsidRDefault="004753B4" w:rsidP="00496B0C"/>
        </w:tc>
        <w:tc>
          <w:tcPr>
            <w:tcW w:w="3827" w:type="dxa"/>
            <w:tcBorders>
              <w:left w:val="single" w:sz="8" w:space="0" w:color="000000"/>
              <w:bottom w:val="single" w:sz="8" w:space="0" w:color="000000"/>
              <w:right w:val="single" w:sz="8" w:space="0" w:color="000000"/>
            </w:tcBorders>
          </w:tcPr>
          <w:p w:rsidR="00496B0C" w:rsidRDefault="00496B0C" w:rsidP="00496B0C">
            <w:pPr>
              <w:rPr>
                <w:sz w:val="28"/>
                <w:szCs w:val="28"/>
              </w:rPr>
            </w:pPr>
            <w:r>
              <w:rPr>
                <w:sz w:val="28"/>
                <w:szCs w:val="28"/>
              </w:rPr>
              <w:t xml:space="preserve">    Make sure they use these        Purpose of the task</w:t>
            </w:r>
          </w:p>
          <w:p w:rsidR="00496B0C" w:rsidRDefault="00496B0C" w:rsidP="00496B0C">
            <w:pPr>
              <w:ind w:firstLine="720"/>
              <w:rPr>
                <w:sz w:val="28"/>
                <w:szCs w:val="28"/>
              </w:rPr>
            </w:pPr>
            <w:r>
              <w:rPr>
                <w:sz w:val="28"/>
                <w:szCs w:val="28"/>
              </w:rPr>
              <w:t>Mathematical Practices</w:t>
            </w:r>
          </w:p>
          <w:p w:rsidR="00496B0C" w:rsidRDefault="00496B0C" w:rsidP="00496B0C">
            <w:pPr>
              <w:ind w:firstLine="720"/>
              <w:rPr>
                <w:sz w:val="28"/>
                <w:szCs w:val="28"/>
              </w:rPr>
            </w:pPr>
            <w:r>
              <w:rPr>
                <w:sz w:val="28"/>
                <w:szCs w:val="28"/>
              </w:rPr>
              <w:t xml:space="preserve">Cognitive Demand </w:t>
            </w:r>
          </w:p>
          <w:p w:rsidR="00496B0C" w:rsidRDefault="00496B0C" w:rsidP="00496B0C">
            <w:pPr>
              <w:ind w:firstLine="720"/>
              <w:rPr>
                <w:sz w:val="28"/>
                <w:szCs w:val="28"/>
              </w:rPr>
            </w:pPr>
            <w:r>
              <w:rPr>
                <w:sz w:val="28"/>
                <w:szCs w:val="28"/>
              </w:rPr>
              <w:t>Three part design</w:t>
            </w:r>
          </w:p>
          <w:p w:rsidR="00496B0C" w:rsidRDefault="00496B0C" w:rsidP="00496B0C">
            <w:pPr>
              <w:ind w:firstLine="720"/>
              <w:rPr>
                <w:sz w:val="28"/>
                <w:szCs w:val="28"/>
              </w:rPr>
            </w:pPr>
            <w:r>
              <w:rPr>
                <w:sz w:val="28"/>
                <w:szCs w:val="28"/>
              </w:rPr>
              <w:t>Struggle</w:t>
            </w:r>
          </w:p>
          <w:p w:rsidR="00496B0C" w:rsidRDefault="00496B0C" w:rsidP="00496B0C">
            <w:pPr>
              <w:ind w:firstLine="720"/>
              <w:rPr>
                <w:sz w:val="28"/>
                <w:szCs w:val="28"/>
              </w:rPr>
            </w:pPr>
            <w:r>
              <w:rPr>
                <w:sz w:val="28"/>
                <w:szCs w:val="28"/>
              </w:rPr>
              <w:t xml:space="preserve">Possible strategies </w:t>
            </w:r>
          </w:p>
          <w:p w:rsidR="00496B0C" w:rsidRDefault="00496B0C" w:rsidP="00496B0C">
            <w:pPr>
              <w:ind w:firstLine="720"/>
              <w:rPr>
                <w:sz w:val="28"/>
                <w:szCs w:val="28"/>
              </w:rPr>
            </w:pPr>
            <w:r>
              <w:rPr>
                <w:sz w:val="28"/>
                <w:szCs w:val="28"/>
              </w:rPr>
              <w:t>Assessment</w:t>
            </w:r>
            <w:r w:rsidRPr="00101DD6">
              <w:rPr>
                <w:sz w:val="28"/>
                <w:szCs w:val="28"/>
              </w:rPr>
              <w:t xml:space="preserve"> </w:t>
            </w:r>
          </w:p>
          <w:p w:rsidR="004753B4" w:rsidRDefault="004753B4" w:rsidP="004753B4">
            <w:pPr>
              <w:pStyle w:val="TableContents"/>
              <w:spacing w:after="283"/>
            </w:pPr>
          </w:p>
        </w:tc>
      </w:tr>
      <w:tr w:rsidR="004753B4">
        <w:tc>
          <w:tcPr>
            <w:tcW w:w="990" w:type="dxa"/>
            <w:tcBorders>
              <w:left w:val="single" w:sz="8" w:space="0" w:color="000000"/>
            </w:tcBorders>
          </w:tcPr>
          <w:p w:rsidR="004753B4" w:rsidRDefault="004753B4" w:rsidP="004753B4">
            <w:pPr>
              <w:pStyle w:val="TableContents"/>
              <w:spacing w:after="283"/>
            </w:pPr>
          </w:p>
        </w:tc>
        <w:tc>
          <w:tcPr>
            <w:tcW w:w="4050" w:type="dxa"/>
            <w:tcBorders>
              <w:left w:val="single" w:sz="8" w:space="0" w:color="000000"/>
            </w:tcBorders>
          </w:tcPr>
          <w:p w:rsidR="004753B4" w:rsidRDefault="004753B4" w:rsidP="004753B4">
            <w:pPr>
              <w:pStyle w:val="TableContents"/>
              <w:spacing w:after="283"/>
            </w:pPr>
          </w:p>
        </w:tc>
        <w:tc>
          <w:tcPr>
            <w:tcW w:w="4410" w:type="dxa"/>
            <w:tcBorders>
              <w:left w:val="single" w:sz="8" w:space="0" w:color="000000"/>
            </w:tcBorders>
          </w:tcPr>
          <w:p w:rsidR="00B74A44" w:rsidRDefault="00B74A44" w:rsidP="00B74A44">
            <w:pPr>
              <w:rPr>
                <w:sz w:val="28"/>
                <w:szCs w:val="28"/>
              </w:rPr>
            </w:pPr>
            <w:r>
              <w:rPr>
                <w:sz w:val="28"/>
                <w:szCs w:val="28"/>
              </w:rPr>
              <w:t>Assessment – formative, summative, rubrics, SBAC</w:t>
            </w:r>
          </w:p>
          <w:p w:rsidR="004753B4" w:rsidRDefault="004753B4" w:rsidP="004753B4">
            <w:pPr>
              <w:pStyle w:val="TableContents"/>
              <w:spacing w:after="283"/>
            </w:pPr>
          </w:p>
        </w:tc>
        <w:tc>
          <w:tcPr>
            <w:tcW w:w="3827" w:type="dxa"/>
            <w:tcBorders>
              <w:left w:val="single" w:sz="8" w:space="0" w:color="000000"/>
              <w:right w:val="single" w:sz="8" w:space="0" w:color="000000"/>
            </w:tcBorders>
          </w:tcPr>
          <w:p w:rsidR="004753B4" w:rsidRDefault="004753B4" w:rsidP="004753B4">
            <w:pPr>
              <w:pStyle w:val="TableContents"/>
              <w:spacing w:after="283"/>
            </w:pPr>
          </w:p>
        </w:tc>
      </w:tr>
      <w:tr w:rsidR="004753B4">
        <w:tc>
          <w:tcPr>
            <w:tcW w:w="990" w:type="dxa"/>
            <w:tcBorders>
              <w:left w:val="single" w:sz="8" w:space="0" w:color="000000"/>
            </w:tcBorders>
          </w:tcPr>
          <w:p w:rsidR="004753B4" w:rsidRDefault="004753B4" w:rsidP="004753B4">
            <w:pPr>
              <w:pStyle w:val="TableContents"/>
              <w:spacing w:after="283"/>
            </w:pPr>
          </w:p>
        </w:tc>
        <w:tc>
          <w:tcPr>
            <w:tcW w:w="4050" w:type="dxa"/>
            <w:tcBorders>
              <w:left w:val="single" w:sz="8" w:space="0" w:color="000000"/>
            </w:tcBorders>
          </w:tcPr>
          <w:p w:rsidR="004753B4" w:rsidRDefault="004753B4" w:rsidP="004753B4">
            <w:pPr>
              <w:pStyle w:val="TableContents"/>
              <w:spacing w:after="283"/>
            </w:pPr>
          </w:p>
        </w:tc>
        <w:tc>
          <w:tcPr>
            <w:tcW w:w="4410" w:type="dxa"/>
            <w:tcBorders>
              <w:left w:val="single" w:sz="8" w:space="0" w:color="000000"/>
            </w:tcBorders>
          </w:tcPr>
          <w:p w:rsidR="00B74A44" w:rsidRDefault="00B74A44" w:rsidP="00B74A44">
            <w:pPr>
              <w:rPr>
                <w:sz w:val="28"/>
                <w:szCs w:val="28"/>
              </w:rPr>
            </w:pPr>
            <w:r>
              <w:rPr>
                <w:sz w:val="28"/>
                <w:szCs w:val="28"/>
              </w:rPr>
              <w:t>Homework – think about your task for tomorrow – choose from the critical areas</w:t>
            </w:r>
          </w:p>
          <w:p w:rsidR="004753B4" w:rsidRPr="004E3ECD" w:rsidRDefault="004753B4" w:rsidP="004753B4">
            <w:pPr>
              <w:pStyle w:val="TableContents"/>
              <w:spacing w:after="283"/>
              <w:rPr>
                <w:b/>
              </w:rPr>
            </w:pPr>
          </w:p>
        </w:tc>
        <w:tc>
          <w:tcPr>
            <w:tcW w:w="3827" w:type="dxa"/>
            <w:tcBorders>
              <w:left w:val="single" w:sz="8" w:space="0" w:color="000000"/>
              <w:right w:val="single" w:sz="8" w:space="0" w:color="000000"/>
            </w:tcBorders>
          </w:tcPr>
          <w:p w:rsidR="004753B4" w:rsidRDefault="004753B4" w:rsidP="004753B4">
            <w:pPr>
              <w:pStyle w:val="TableContents"/>
              <w:spacing w:after="283"/>
            </w:pPr>
          </w:p>
        </w:tc>
      </w:tr>
      <w:tr w:rsidR="004753B4">
        <w:tc>
          <w:tcPr>
            <w:tcW w:w="990" w:type="dxa"/>
            <w:tcBorders>
              <w:left w:val="single" w:sz="8" w:space="0" w:color="000000"/>
              <w:bottom w:val="single" w:sz="8" w:space="0" w:color="000000"/>
            </w:tcBorders>
          </w:tcPr>
          <w:p w:rsidR="004753B4" w:rsidRDefault="004753B4" w:rsidP="004753B4">
            <w:pPr>
              <w:pStyle w:val="TableContents"/>
              <w:spacing w:after="283"/>
            </w:pPr>
          </w:p>
        </w:tc>
        <w:tc>
          <w:tcPr>
            <w:tcW w:w="4050" w:type="dxa"/>
            <w:tcBorders>
              <w:left w:val="single" w:sz="8" w:space="0" w:color="000000"/>
              <w:bottom w:val="single" w:sz="8" w:space="0" w:color="000000"/>
            </w:tcBorders>
          </w:tcPr>
          <w:p w:rsidR="004753B4" w:rsidRDefault="004753B4" w:rsidP="004753B4">
            <w:pPr>
              <w:pStyle w:val="TableContents"/>
              <w:spacing w:after="283"/>
            </w:pPr>
          </w:p>
        </w:tc>
        <w:tc>
          <w:tcPr>
            <w:tcW w:w="4410" w:type="dxa"/>
            <w:tcBorders>
              <w:left w:val="single" w:sz="8" w:space="0" w:color="000000"/>
              <w:bottom w:val="single" w:sz="8" w:space="0" w:color="000000"/>
            </w:tcBorders>
          </w:tcPr>
          <w:p w:rsidR="004753B4" w:rsidRPr="004E3ECD" w:rsidRDefault="004753B4" w:rsidP="004753B4">
            <w:pPr>
              <w:pStyle w:val="TableContents"/>
              <w:spacing w:after="283"/>
              <w:rPr>
                <w:b/>
              </w:rPr>
            </w:pPr>
          </w:p>
        </w:tc>
        <w:tc>
          <w:tcPr>
            <w:tcW w:w="3827" w:type="dxa"/>
            <w:tcBorders>
              <w:left w:val="single" w:sz="8" w:space="0" w:color="000000"/>
              <w:bottom w:val="single" w:sz="8" w:space="0" w:color="000000"/>
              <w:right w:val="single" w:sz="8" w:space="0" w:color="000000"/>
            </w:tcBorders>
          </w:tcPr>
          <w:p w:rsidR="004753B4" w:rsidRDefault="004753B4" w:rsidP="004753B4">
            <w:pPr>
              <w:pStyle w:val="TableContents"/>
              <w:spacing w:after="283"/>
            </w:pPr>
          </w:p>
        </w:tc>
      </w:tr>
    </w:tbl>
    <w:p w:rsidR="005A2D35" w:rsidRDefault="005A2D35" w:rsidP="00941C79">
      <w:pPr>
        <w:jc w:val="center"/>
      </w:pPr>
    </w:p>
    <w:p w:rsidR="005A2D35" w:rsidRDefault="005A2D35" w:rsidP="005A2D35">
      <w:pPr>
        <w:jc w:val="center"/>
        <w:rPr>
          <w:sz w:val="28"/>
          <w:szCs w:val="28"/>
        </w:rPr>
      </w:pPr>
      <w:r>
        <w:br w:type="page"/>
      </w:r>
      <w:r>
        <w:rPr>
          <w:sz w:val="28"/>
          <w:szCs w:val="28"/>
        </w:rPr>
        <w:t>Day 4</w:t>
      </w:r>
    </w:p>
    <w:p w:rsidR="005A2D35" w:rsidRDefault="005A2D35" w:rsidP="005A2D35">
      <w:pPr>
        <w:jc w:val="center"/>
        <w:rPr>
          <w:sz w:val="28"/>
          <w:szCs w:val="28"/>
        </w:rPr>
      </w:pPr>
    </w:p>
    <w:p w:rsidR="005A2D35" w:rsidRDefault="005A2D35" w:rsidP="005A2D35">
      <w:pPr>
        <w:jc w:val="center"/>
        <w:rPr>
          <w:sz w:val="28"/>
          <w:szCs w:val="28"/>
        </w:rPr>
      </w:pPr>
      <w:r>
        <w:rPr>
          <w:sz w:val="28"/>
          <w:szCs w:val="28"/>
        </w:rPr>
        <w:t>Common Core Theme: Critical Areas</w:t>
      </w:r>
    </w:p>
    <w:p w:rsidR="005A2D35" w:rsidRDefault="005A2D35" w:rsidP="005A2D35">
      <w:pPr>
        <w:jc w:val="center"/>
        <w:rPr>
          <w:sz w:val="28"/>
          <w:szCs w:val="28"/>
        </w:rPr>
      </w:pPr>
      <w:r>
        <w:rPr>
          <w:sz w:val="28"/>
          <w:szCs w:val="28"/>
        </w:rPr>
        <w:t>Pedagogy Theme: Creating and Using Rich Mathematical Tasks</w:t>
      </w:r>
    </w:p>
    <w:tbl>
      <w:tblPr>
        <w:tblW w:w="13277" w:type="dxa"/>
        <w:tblInd w:w="115" w:type="dxa"/>
        <w:tblLayout w:type="fixed"/>
        <w:tblCellMar>
          <w:top w:w="115" w:type="dxa"/>
          <w:left w:w="115" w:type="dxa"/>
          <w:bottom w:w="115" w:type="dxa"/>
          <w:right w:w="115" w:type="dxa"/>
        </w:tblCellMar>
        <w:tblLook w:val="0000"/>
      </w:tblPr>
      <w:tblGrid>
        <w:gridCol w:w="990"/>
        <w:gridCol w:w="4050"/>
        <w:gridCol w:w="4410"/>
        <w:gridCol w:w="3827"/>
      </w:tblGrid>
      <w:tr w:rsidR="00B74A44">
        <w:trPr>
          <w:trHeight w:val="387"/>
        </w:trPr>
        <w:tc>
          <w:tcPr>
            <w:tcW w:w="990" w:type="dxa"/>
            <w:tcBorders>
              <w:top w:val="single" w:sz="8" w:space="0" w:color="000000"/>
              <w:left w:val="single" w:sz="8" w:space="0" w:color="000000"/>
              <w:bottom w:val="single" w:sz="8" w:space="0" w:color="000000"/>
            </w:tcBorders>
          </w:tcPr>
          <w:p w:rsidR="00B74A44" w:rsidRPr="00941C79" w:rsidRDefault="00B74A44" w:rsidP="008036FA">
            <w:pPr>
              <w:pStyle w:val="TableContents"/>
              <w:rPr>
                <w:b/>
                <w:sz w:val="28"/>
              </w:rPr>
            </w:pPr>
            <w:r w:rsidRPr="00941C79">
              <w:rPr>
                <w:b/>
                <w:sz w:val="28"/>
              </w:rPr>
              <w:t xml:space="preserve">Time </w:t>
            </w:r>
          </w:p>
        </w:tc>
        <w:tc>
          <w:tcPr>
            <w:tcW w:w="4050" w:type="dxa"/>
            <w:tcBorders>
              <w:top w:val="single" w:sz="8" w:space="0" w:color="000000"/>
              <w:left w:val="single" w:sz="8" w:space="0" w:color="000000"/>
              <w:bottom w:val="single" w:sz="8" w:space="0" w:color="000000"/>
            </w:tcBorders>
          </w:tcPr>
          <w:p w:rsidR="00B74A44" w:rsidRPr="00941C79" w:rsidRDefault="00B74A44" w:rsidP="008036FA">
            <w:pPr>
              <w:pStyle w:val="TableContents"/>
              <w:rPr>
                <w:b/>
                <w:sz w:val="28"/>
              </w:rPr>
            </w:pPr>
            <w:r w:rsidRPr="00941C79">
              <w:rPr>
                <w:b/>
                <w:sz w:val="28"/>
              </w:rPr>
              <w:t>Focus and Goals</w:t>
            </w:r>
          </w:p>
        </w:tc>
        <w:tc>
          <w:tcPr>
            <w:tcW w:w="4410" w:type="dxa"/>
            <w:tcBorders>
              <w:top w:val="single" w:sz="8" w:space="0" w:color="000000"/>
              <w:left w:val="single" w:sz="8" w:space="0" w:color="000000"/>
              <w:bottom w:val="single" w:sz="8" w:space="0" w:color="000000"/>
            </w:tcBorders>
          </w:tcPr>
          <w:p w:rsidR="00B74A44" w:rsidRPr="00941C79" w:rsidRDefault="00B74A44" w:rsidP="008036FA">
            <w:pPr>
              <w:pStyle w:val="TableContents"/>
              <w:rPr>
                <w:b/>
                <w:sz w:val="28"/>
              </w:rPr>
            </w:pPr>
            <w:r w:rsidRPr="00941C79">
              <w:rPr>
                <w:b/>
                <w:sz w:val="28"/>
              </w:rPr>
              <w:t xml:space="preserve">Task </w:t>
            </w:r>
          </w:p>
        </w:tc>
        <w:tc>
          <w:tcPr>
            <w:tcW w:w="3827" w:type="dxa"/>
            <w:tcBorders>
              <w:top w:val="single" w:sz="8" w:space="0" w:color="000000"/>
              <w:left w:val="single" w:sz="8" w:space="0" w:color="000000"/>
              <w:bottom w:val="single" w:sz="8" w:space="0" w:color="000000"/>
              <w:right w:val="single" w:sz="8" w:space="0" w:color="000000"/>
            </w:tcBorders>
          </w:tcPr>
          <w:p w:rsidR="00B74A44" w:rsidRPr="00941C79" w:rsidRDefault="00B74A44" w:rsidP="008036FA">
            <w:pPr>
              <w:pStyle w:val="TableContents"/>
              <w:rPr>
                <w:b/>
                <w:sz w:val="28"/>
              </w:rPr>
            </w:pPr>
            <w:r w:rsidRPr="00941C79">
              <w:rPr>
                <w:b/>
                <w:sz w:val="28"/>
              </w:rPr>
              <w:t xml:space="preserve">Notes </w:t>
            </w:r>
          </w:p>
        </w:tc>
      </w:tr>
      <w:tr w:rsidR="00B74A44">
        <w:tc>
          <w:tcPr>
            <w:tcW w:w="990" w:type="dxa"/>
            <w:tcBorders>
              <w:left w:val="single" w:sz="8" w:space="0" w:color="000000"/>
              <w:bottom w:val="single" w:sz="8" w:space="0" w:color="000000"/>
            </w:tcBorders>
          </w:tcPr>
          <w:p w:rsidR="00B74A44" w:rsidRDefault="00B74A44" w:rsidP="008036FA">
            <w:pPr>
              <w:pStyle w:val="TableContents"/>
              <w:spacing w:after="283"/>
            </w:pPr>
          </w:p>
        </w:tc>
        <w:tc>
          <w:tcPr>
            <w:tcW w:w="4050" w:type="dxa"/>
            <w:tcBorders>
              <w:left w:val="single" w:sz="8" w:space="0" w:color="000000"/>
              <w:bottom w:val="single" w:sz="8" w:space="0" w:color="000000"/>
            </w:tcBorders>
          </w:tcPr>
          <w:p w:rsidR="00B74A44" w:rsidRDefault="00B74A44" w:rsidP="008036FA">
            <w:pPr>
              <w:pStyle w:val="TableContents"/>
              <w:spacing w:after="283"/>
            </w:pPr>
          </w:p>
        </w:tc>
        <w:tc>
          <w:tcPr>
            <w:tcW w:w="4410" w:type="dxa"/>
            <w:tcBorders>
              <w:left w:val="single" w:sz="8" w:space="0" w:color="000000"/>
              <w:bottom w:val="single" w:sz="8" w:space="0" w:color="000000"/>
            </w:tcBorders>
          </w:tcPr>
          <w:p w:rsidR="00B74A44" w:rsidRPr="001071EE" w:rsidRDefault="00B74A44" w:rsidP="001071EE">
            <w:pPr>
              <w:pStyle w:val="TableContents"/>
              <w:spacing w:after="283"/>
              <w:rPr>
                <w:b/>
              </w:rPr>
            </w:pPr>
          </w:p>
        </w:tc>
        <w:tc>
          <w:tcPr>
            <w:tcW w:w="3827" w:type="dxa"/>
            <w:tcBorders>
              <w:left w:val="single" w:sz="8" w:space="0" w:color="000000"/>
              <w:bottom w:val="single" w:sz="8" w:space="0" w:color="000000"/>
              <w:right w:val="single" w:sz="8" w:space="0" w:color="000000"/>
            </w:tcBorders>
          </w:tcPr>
          <w:p w:rsidR="00B74A44" w:rsidRDefault="00F22BA1" w:rsidP="008036FA">
            <w:pPr>
              <w:pStyle w:val="TableContents"/>
              <w:spacing w:after="283"/>
            </w:pPr>
            <w:r>
              <w:t>Remind participants that we will not get this all at once… make changes… get one step closer.</w:t>
            </w:r>
          </w:p>
        </w:tc>
      </w:tr>
      <w:tr w:rsidR="00B74A44">
        <w:tc>
          <w:tcPr>
            <w:tcW w:w="990" w:type="dxa"/>
            <w:tcBorders>
              <w:left w:val="single" w:sz="8" w:space="0" w:color="000000"/>
              <w:bottom w:val="single" w:sz="8" w:space="0" w:color="000000"/>
            </w:tcBorders>
          </w:tcPr>
          <w:p w:rsidR="00B74A44" w:rsidRDefault="00B74A44" w:rsidP="008036FA">
            <w:pPr>
              <w:pStyle w:val="TableContents"/>
              <w:spacing w:after="283"/>
            </w:pPr>
          </w:p>
        </w:tc>
        <w:tc>
          <w:tcPr>
            <w:tcW w:w="4050" w:type="dxa"/>
            <w:tcBorders>
              <w:left w:val="single" w:sz="8" w:space="0" w:color="000000"/>
              <w:bottom w:val="single" w:sz="8" w:space="0" w:color="000000"/>
            </w:tcBorders>
          </w:tcPr>
          <w:p w:rsidR="00B74A44" w:rsidRDefault="00B74A44" w:rsidP="008036FA">
            <w:pPr>
              <w:pStyle w:val="TableContents"/>
              <w:spacing w:after="283"/>
            </w:pPr>
          </w:p>
        </w:tc>
        <w:tc>
          <w:tcPr>
            <w:tcW w:w="4410" w:type="dxa"/>
            <w:tcBorders>
              <w:left w:val="single" w:sz="8" w:space="0" w:color="000000"/>
              <w:bottom w:val="single" w:sz="8" w:space="0" w:color="000000"/>
            </w:tcBorders>
          </w:tcPr>
          <w:p w:rsidR="00B74A44" w:rsidRPr="006F2852" w:rsidRDefault="00F22BA1" w:rsidP="006F2852">
            <w:pPr>
              <w:rPr>
                <w:sz w:val="28"/>
                <w:szCs w:val="28"/>
              </w:rPr>
            </w:pPr>
            <w:r>
              <w:rPr>
                <w:sz w:val="28"/>
                <w:szCs w:val="28"/>
              </w:rPr>
              <w:t>What is the purpose of mathematical tasks?</w:t>
            </w:r>
          </w:p>
        </w:tc>
        <w:tc>
          <w:tcPr>
            <w:tcW w:w="3827" w:type="dxa"/>
            <w:tcBorders>
              <w:left w:val="single" w:sz="8" w:space="0" w:color="000000"/>
              <w:bottom w:val="single" w:sz="8" w:space="0" w:color="000000"/>
              <w:right w:val="single" w:sz="8" w:space="0" w:color="000000"/>
            </w:tcBorders>
          </w:tcPr>
          <w:p w:rsidR="00B74A44" w:rsidRDefault="00B74A44" w:rsidP="008036FA">
            <w:pPr>
              <w:pStyle w:val="TableContents"/>
              <w:spacing w:after="283"/>
            </w:pPr>
          </w:p>
        </w:tc>
      </w:tr>
      <w:tr w:rsidR="00B74A44">
        <w:tc>
          <w:tcPr>
            <w:tcW w:w="990" w:type="dxa"/>
            <w:tcBorders>
              <w:left w:val="single" w:sz="8" w:space="0" w:color="000000"/>
              <w:bottom w:val="single" w:sz="8" w:space="0" w:color="000000"/>
            </w:tcBorders>
          </w:tcPr>
          <w:p w:rsidR="00B74A44" w:rsidRDefault="00B74A44" w:rsidP="008036FA">
            <w:pPr>
              <w:pStyle w:val="TableContents"/>
              <w:spacing w:after="283"/>
            </w:pPr>
          </w:p>
        </w:tc>
        <w:tc>
          <w:tcPr>
            <w:tcW w:w="4050" w:type="dxa"/>
            <w:tcBorders>
              <w:left w:val="single" w:sz="8" w:space="0" w:color="000000"/>
              <w:bottom w:val="single" w:sz="8" w:space="0" w:color="000000"/>
            </w:tcBorders>
          </w:tcPr>
          <w:p w:rsidR="00B74A44" w:rsidRDefault="00B74A44" w:rsidP="008036FA">
            <w:pPr>
              <w:pStyle w:val="TableContents"/>
              <w:spacing w:after="283"/>
            </w:pPr>
          </w:p>
        </w:tc>
        <w:tc>
          <w:tcPr>
            <w:tcW w:w="4410" w:type="dxa"/>
            <w:tcBorders>
              <w:left w:val="single" w:sz="8" w:space="0" w:color="000000"/>
              <w:bottom w:val="single" w:sz="8" w:space="0" w:color="000000"/>
            </w:tcBorders>
          </w:tcPr>
          <w:p w:rsidR="00F22BA1" w:rsidRDefault="00F22BA1" w:rsidP="00F22BA1">
            <w:pPr>
              <w:rPr>
                <w:sz w:val="28"/>
                <w:szCs w:val="28"/>
              </w:rPr>
            </w:pPr>
            <w:r>
              <w:rPr>
                <w:sz w:val="28"/>
                <w:szCs w:val="28"/>
              </w:rPr>
              <w:t>Creating mathematical tasks</w:t>
            </w:r>
          </w:p>
          <w:p w:rsidR="00B74A44" w:rsidRDefault="00B74A44" w:rsidP="008036FA">
            <w:pPr>
              <w:pStyle w:val="TableContents"/>
              <w:spacing w:after="283"/>
            </w:pPr>
          </w:p>
        </w:tc>
        <w:tc>
          <w:tcPr>
            <w:tcW w:w="3827" w:type="dxa"/>
            <w:tcBorders>
              <w:left w:val="single" w:sz="8" w:space="0" w:color="000000"/>
              <w:bottom w:val="single" w:sz="8" w:space="0" w:color="000000"/>
              <w:right w:val="single" w:sz="8" w:space="0" w:color="000000"/>
            </w:tcBorders>
          </w:tcPr>
          <w:p w:rsidR="00B74A44" w:rsidRDefault="00B74A44" w:rsidP="008036FA">
            <w:pPr>
              <w:pStyle w:val="TableContents"/>
              <w:spacing w:after="283"/>
            </w:pPr>
          </w:p>
        </w:tc>
      </w:tr>
      <w:tr w:rsidR="00B74A44">
        <w:tc>
          <w:tcPr>
            <w:tcW w:w="990" w:type="dxa"/>
            <w:tcBorders>
              <w:left w:val="single" w:sz="8" w:space="0" w:color="000000"/>
              <w:bottom w:val="single" w:sz="8" w:space="0" w:color="000000"/>
            </w:tcBorders>
          </w:tcPr>
          <w:p w:rsidR="00B74A44" w:rsidRDefault="00B74A44" w:rsidP="008036FA">
            <w:pPr>
              <w:pStyle w:val="TableContents"/>
              <w:spacing w:after="283"/>
            </w:pPr>
          </w:p>
        </w:tc>
        <w:tc>
          <w:tcPr>
            <w:tcW w:w="4050" w:type="dxa"/>
            <w:tcBorders>
              <w:left w:val="single" w:sz="8" w:space="0" w:color="000000"/>
              <w:bottom w:val="single" w:sz="8" w:space="0" w:color="000000"/>
            </w:tcBorders>
          </w:tcPr>
          <w:p w:rsidR="00B74A44" w:rsidRDefault="00B74A44" w:rsidP="008036FA">
            <w:pPr>
              <w:pStyle w:val="TableContents"/>
              <w:spacing w:after="283"/>
            </w:pPr>
          </w:p>
        </w:tc>
        <w:tc>
          <w:tcPr>
            <w:tcW w:w="4410" w:type="dxa"/>
            <w:tcBorders>
              <w:left w:val="single" w:sz="8" w:space="0" w:color="000000"/>
              <w:bottom w:val="single" w:sz="8" w:space="0" w:color="000000"/>
            </w:tcBorders>
          </w:tcPr>
          <w:p w:rsidR="00F22BA1" w:rsidRDefault="00F22BA1" w:rsidP="00F22BA1">
            <w:pPr>
              <w:rPr>
                <w:sz w:val="28"/>
                <w:szCs w:val="28"/>
              </w:rPr>
            </w:pPr>
            <w:r>
              <w:rPr>
                <w:sz w:val="28"/>
                <w:szCs w:val="28"/>
              </w:rPr>
              <w:t>Facilitating mathematical tasks</w:t>
            </w:r>
          </w:p>
          <w:p w:rsidR="00B74A44" w:rsidRDefault="00B74A44" w:rsidP="006F2852">
            <w:pPr>
              <w:pStyle w:val="TableContents"/>
            </w:pPr>
          </w:p>
        </w:tc>
        <w:tc>
          <w:tcPr>
            <w:tcW w:w="3827" w:type="dxa"/>
            <w:tcBorders>
              <w:left w:val="single" w:sz="8" w:space="0" w:color="000000"/>
              <w:bottom w:val="single" w:sz="8" w:space="0" w:color="000000"/>
              <w:right w:val="single" w:sz="8" w:space="0" w:color="000000"/>
            </w:tcBorders>
          </w:tcPr>
          <w:p w:rsidR="00B74A44" w:rsidRDefault="00B74A44" w:rsidP="008036FA">
            <w:pPr>
              <w:pStyle w:val="TableContents"/>
              <w:spacing w:after="283"/>
            </w:pPr>
          </w:p>
        </w:tc>
      </w:tr>
      <w:tr w:rsidR="00B74A44">
        <w:tc>
          <w:tcPr>
            <w:tcW w:w="990" w:type="dxa"/>
            <w:tcBorders>
              <w:left w:val="single" w:sz="8" w:space="0" w:color="000000"/>
              <w:bottom w:val="single" w:sz="8" w:space="0" w:color="000000"/>
            </w:tcBorders>
          </w:tcPr>
          <w:p w:rsidR="00B74A44" w:rsidRDefault="00B74A44" w:rsidP="008036FA">
            <w:pPr>
              <w:pStyle w:val="TableContents"/>
              <w:spacing w:after="283"/>
            </w:pPr>
          </w:p>
        </w:tc>
        <w:tc>
          <w:tcPr>
            <w:tcW w:w="4050" w:type="dxa"/>
            <w:tcBorders>
              <w:left w:val="single" w:sz="8" w:space="0" w:color="000000"/>
              <w:bottom w:val="single" w:sz="8" w:space="0" w:color="000000"/>
            </w:tcBorders>
          </w:tcPr>
          <w:p w:rsidR="00B74A44" w:rsidRDefault="00B74A44" w:rsidP="008036FA">
            <w:pPr>
              <w:pStyle w:val="TableContents"/>
              <w:spacing w:after="283"/>
            </w:pPr>
          </w:p>
        </w:tc>
        <w:tc>
          <w:tcPr>
            <w:tcW w:w="4410" w:type="dxa"/>
            <w:tcBorders>
              <w:left w:val="single" w:sz="8" w:space="0" w:color="000000"/>
              <w:bottom w:val="single" w:sz="8" w:space="0" w:color="000000"/>
            </w:tcBorders>
          </w:tcPr>
          <w:p w:rsidR="00B74A44" w:rsidRPr="004E3ECD" w:rsidRDefault="00B74A44" w:rsidP="008036FA">
            <w:pPr>
              <w:pStyle w:val="TableContents"/>
              <w:spacing w:after="283"/>
              <w:rPr>
                <w:b/>
              </w:rPr>
            </w:pPr>
            <w:r w:rsidRPr="004E3ECD">
              <w:rPr>
                <w:b/>
              </w:rPr>
              <w:t xml:space="preserve">Break </w:t>
            </w:r>
          </w:p>
        </w:tc>
        <w:tc>
          <w:tcPr>
            <w:tcW w:w="3827" w:type="dxa"/>
            <w:tcBorders>
              <w:left w:val="single" w:sz="8" w:space="0" w:color="000000"/>
              <w:bottom w:val="single" w:sz="8" w:space="0" w:color="000000"/>
              <w:right w:val="single" w:sz="8" w:space="0" w:color="000000"/>
            </w:tcBorders>
          </w:tcPr>
          <w:p w:rsidR="00B74A44" w:rsidRDefault="00B74A44" w:rsidP="008036FA">
            <w:pPr>
              <w:pStyle w:val="TableContents"/>
              <w:spacing w:after="283"/>
            </w:pPr>
          </w:p>
        </w:tc>
      </w:tr>
      <w:tr w:rsidR="00B74A44">
        <w:tc>
          <w:tcPr>
            <w:tcW w:w="990" w:type="dxa"/>
            <w:tcBorders>
              <w:left w:val="single" w:sz="8" w:space="0" w:color="000000"/>
              <w:bottom w:val="single" w:sz="8" w:space="0" w:color="000000"/>
            </w:tcBorders>
          </w:tcPr>
          <w:p w:rsidR="00B74A44" w:rsidRDefault="00B74A44" w:rsidP="008036FA">
            <w:pPr>
              <w:pStyle w:val="TableContents"/>
              <w:spacing w:after="283"/>
            </w:pPr>
          </w:p>
        </w:tc>
        <w:tc>
          <w:tcPr>
            <w:tcW w:w="4050" w:type="dxa"/>
            <w:tcBorders>
              <w:left w:val="single" w:sz="8" w:space="0" w:color="000000"/>
              <w:bottom w:val="single" w:sz="8" w:space="0" w:color="000000"/>
            </w:tcBorders>
          </w:tcPr>
          <w:p w:rsidR="00B74A44" w:rsidRDefault="00B74A44" w:rsidP="008036FA">
            <w:pPr>
              <w:pStyle w:val="TableContents"/>
              <w:spacing w:after="283"/>
            </w:pPr>
          </w:p>
        </w:tc>
        <w:tc>
          <w:tcPr>
            <w:tcW w:w="4410" w:type="dxa"/>
            <w:tcBorders>
              <w:left w:val="single" w:sz="8" w:space="0" w:color="000000"/>
              <w:bottom w:val="single" w:sz="8" w:space="0" w:color="000000"/>
            </w:tcBorders>
          </w:tcPr>
          <w:p w:rsidR="00B74A44" w:rsidRPr="003704DD" w:rsidRDefault="00B74A44" w:rsidP="003704DD">
            <w:pPr>
              <w:rPr>
                <w:sz w:val="28"/>
                <w:szCs w:val="28"/>
              </w:rPr>
            </w:pPr>
          </w:p>
        </w:tc>
        <w:tc>
          <w:tcPr>
            <w:tcW w:w="3827" w:type="dxa"/>
            <w:tcBorders>
              <w:left w:val="single" w:sz="8" w:space="0" w:color="000000"/>
              <w:bottom w:val="single" w:sz="8" w:space="0" w:color="000000"/>
              <w:right w:val="single" w:sz="8" w:space="0" w:color="000000"/>
            </w:tcBorders>
          </w:tcPr>
          <w:p w:rsidR="00B74A44" w:rsidRDefault="00B74A44" w:rsidP="008036FA">
            <w:pPr>
              <w:pStyle w:val="TableContents"/>
              <w:spacing w:after="283"/>
            </w:pPr>
          </w:p>
        </w:tc>
      </w:tr>
      <w:tr w:rsidR="00B74A44">
        <w:tc>
          <w:tcPr>
            <w:tcW w:w="990" w:type="dxa"/>
            <w:tcBorders>
              <w:left w:val="single" w:sz="8" w:space="0" w:color="000000"/>
              <w:bottom w:val="single" w:sz="8" w:space="0" w:color="000000"/>
            </w:tcBorders>
          </w:tcPr>
          <w:p w:rsidR="00B74A44" w:rsidRDefault="00B74A44" w:rsidP="008036FA">
            <w:pPr>
              <w:pStyle w:val="TableContents"/>
              <w:spacing w:after="283"/>
            </w:pPr>
          </w:p>
        </w:tc>
        <w:tc>
          <w:tcPr>
            <w:tcW w:w="4050" w:type="dxa"/>
            <w:tcBorders>
              <w:left w:val="single" w:sz="8" w:space="0" w:color="000000"/>
              <w:bottom w:val="single" w:sz="8" w:space="0" w:color="000000"/>
            </w:tcBorders>
          </w:tcPr>
          <w:p w:rsidR="00B74A44" w:rsidRDefault="00B74A44" w:rsidP="008036FA">
            <w:pPr>
              <w:pStyle w:val="TableContents"/>
              <w:spacing w:after="283"/>
            </w:pPr>
          </w:p>
        </w:tc>
        <w:tc>
          <w:tcPr>
            <w:tcW w:w="4410" w:type="dxa"/>
            <w:tcBorders>
              <w:left w:val="single" w:sz="8" w:space="0" w:color="000000"/>
              <w:bottom w:val="single" w:sz="8" w:space="0" w:color="000000"/>
            </w:tcBorders>
          </w:tcPr>
          <w:p w:rsidR="00B74A44" w:rsidRDefault="00B74A44" w:rsidP="008036FA">
            <w:pPr>
              <w:pStyle w:val="TableContents"/>
              <w:spacing w:after="283"/>
            </w:pPr>
          </w:p>
        </w:tc>
        <w:tc>
          <w:tcPr>
            <w:tcW w:w="3827" w:type="dxa"/>
            <w:tcBorders>
              <w:left w:val="single" w:sz="8" w:space="0" w:color="000000"/>
              <w:bottom w:val="single" w:sz="8" w:space="0" w:color="000000"/>
              <w:right w:val="single" w:sz="8" w:space="0" w:color="000000"/>
            </w:tcBorders>
          </w:tcPr>
          <w:p w:rsidR="00B74A44" w:rsidRDefault="00B74A44" w:rsidP="003704DD">
            <w:pPr>
              <w:pStyle w:val="TableContents"/>
              <w:spacing w:after="283"/>
            </w:pPr>
          </w:p>
        </w:tc>
      </w:tr>
      <w:tr w:rsidR="00B74A44">
        <w:tc>
          <w:tcPr>
            <w:tcW w:w="990" w:type="dxa"/>
            <w:tcBorders>
              <w:left w:val="single" w:sz="8" w:space="0" w:color="000000"/>
            </w:tcBorders>
          </w:tcPr>
          <w:p w:rsidR="00B74A44" w:rsidRDefault="00B74A44" w:rsidP="008036FA">
            <w:pPr>
              <w:pStyle w:val="TableContents"/>
              <w:spacing w:after="283"/>
            </w:pPr>
          </w:p>
        </w:tc>
        <w:tc>
          <w:tcPr>
            <w:tcW w:w="4050" w:type="dxa"/>
            <w:tcBorders>
              <w:left w:val="single" w:sz="8" w:space="0" w:color="000000"/>
            </w:tcBorders>
          </w:tcPr>
          <w:p w:rsidR="00B74A44" w:rsidRDefault="00B74A44" w:rsidP="008036FA">
            <w:pPr>
              <w:pStyle w:val="TableContents"/>
              <w:spacing w:after="283"/>
            </w:pPr>
          </w:p>
        </w:tc>
        <w:tc>
          <w:tcPr>
            <w:tcW w:w="4410" w:type="dxa"/>
            <w:tcBorders>
              <w:left w:val="single" w:sz="8" w:space="0" w:color="000000"/>
            </w:tcBorders>
          </w:tcPr>
          <w:p w:rsidR="00B74A44" w:rsidRDefault="00B74A44" w:rsidP="008036FA">
            <w:pPr>
              <w:pStyle w:val="TableContents"/>
              <w:spacing w:after="283"/>
            </w:pPr>
          </w:p>
        </w:tc>
        <w:tc>
          <w:tcPr>
            <w:tcW w:w="3827" w:type="dxa"/>
            <w:tcBorders>
              <w:left w:val="single" w:sz="8" w:space="0" w:color="000000"/>
              <w:right w:val="single" w:sz="8" w:space="0" w:color="000000"/>
            </w:tcBorders>
          </w:tcPr>
          <w:p w:rsidR="00B74A44" w:rsidRDefault="00B74A44" w:rsidP="008036FA">
            <w:pPr>
              <w:pStyle w:val="TableContents"/>
              <w:spacing w:after="283"/>
            </w:pPr>
          </w:p>
        </w:tc>
      </w:tr>
      <w:tr w:rsidR="00B74A44">
        <w:tc>
          <w:tcPr>
            <w:tcW w:w="990" w:type="dxa"/>
            <w:tcBorders>
              <w:left w:val="single" w:sz="8" w:space="0" w:color="000000"/>
            </w:tcBorders>
          </w:tcPr>
          <w:p w:rsidR="00B74A44" w:rsidRDefault="00B74A44" w:rsidP="008036FA">
            <w:pPr>
              <w:pStyle w:val="TableContents"/>
              <w:spacing w:after="283"/>
            </w:pPr>
          </w:p>
        </w:tc>
        <w:tc>
          <w:tcPr>
            <w:tcW w:w="4050" w:type="dxa"/>
            <w:tcBorders>
              <w:left w:val="single" w:sz="8" w:space="0" w:color="000000"/>
            </w:tcBorders>
          </w:tcPr>
          <w:p w:rsidR="00B74A44" w:rsidRDefault="00B74A44" w:rsidP="008036FA">
            <w:pPr>
              <w:pStyle w:val="TableContents"/>
              <w:spacing w:after="283"/>
            </w:pPr>
          </w:p>
        </w:tc>
        <w:tc>
          <w:tcPr>
            <w:tcW w:w="4410" w:type="dxa"/>
            <w:tcBorders>
              <w:left w:val="single" w:sz="8" w:space="0" w:color="000000"/>
            </w:tcBorders>
          </w:tcPr>
          <w:p w:rsidR="00B74A44" w:rsidRPr="004E3ECD" w:rsidRDefault="00B74A44" w:rsidP="008036FA">
            <w:pPr>
              <w:pStyle w:val="TableContents"/>
              <w:spacing w:after="283"/>
              <w:rPr>
                <w:b/>
              </w:rPr>
            </w:pPr>
            <w:r w:rsidRPr="004E3ECD">
              <w:rPr>
                <w:b/>
              </w:rPr>
              <w:t>Lunch</w:t>
            </w:r>
          </w:p>
        </w:tc>
        <w:tc>
          <w:tcPr>
            <w:tcW w:w="3827" w:type="dxa"/>
            <w:tcBorders>
              <w:left w:val="single" w:sz="8" w:space="0" w:color="000000"/>
              <w:right w:val="single" w:sz="8" w:space="0" w:color="000000"/>
            </w:tcBorders>
          </w:tcPr>
          <w:p w:rsidR="00B74A44" w:rsidRDefault="00B74A44" w:rsidP="008036FA">
            <w:pPr>
              <w:pStyle w:val="TableContents"/>
              <w:spacing w:after="283"/>
            </w:pPr>
          </w:p>
        </w:tc>
      </w:tr>
      <w:tr w:rsidR="00B74A44">
        <w:tc>
          <w:tcPr>
            <w:tcW w:w="990" w:type="dxa"/>
            <w:tcBorders>
              <w:left w:val="single" w:sz="8" w:space="0" w:color="000000"/>
            </w:tcBorders>
          </w:tcPr>
          <w:p w:rsidR="00B74A44" w:rsidRDefault="00B74A44" w:rsidP="008036FA">
            <w:pPr>
              <w:pStyle w:val="TableContents"/>
              <w:spacing w:after="283"/>
            </w:pPr>
          </w:p>
        </w:tc>
        <w:tc>
          <w:tcPr>
            <w:tcW w:w="4050" w:type="dxa"/>
            <w:tcBorders>
              <w:left w:val="single" w:sz="8" w:space="0" w:color="000000"/>
            </w:tcBorders>
          </w:tcPr>
          <w:p w:rsidR="00B74A44" w:rsidRDefault="00B74A44" w:rsidP="008036FA">
            <w:pPr>
              <w:pStyle w:val="TableContents"/>
              <w:spacing w:after="283"/>
            </w:pPr>
          </w:p>
        </w:tc>
        <w:tc>
          <w:tcPr>
            <w:tcW w:w="4410" w:type="dxa"/>
            <w:tcBorders>
              <w:left w:val="single" w:sz="8" w:space="0" w:color="000000"/>
            </w:tcBorders>
          </w:tcPr>
          <w:p w:rsidR="00B74A44" w:rsidRPr="004E3ECD" w:rsidRDefault="00B74A44" w:rsidP="008036FA">
            <w:pPr>
              <w:pStyle w:val="TableContents"/>
              <w:spacing w:after="283"/>
              <w:rPr>
                <w:b/>
              </w:rPr>
            </w:pPr>
          </w:p>
        </w:tc>
        <w:tc>
          <w:tcPr>
            <w:tcW w:w="3827" w:type="dxa"/>
            <w:tcBorders>
              <w:left w:val="single" w:sz="8" w:space="0" w:color="000000"/>
              <w:right w:val="single" w:sz="8" w:space="0" w:color="000000"/>
            </w:tcBorders>
          </w:tcPr>
          <w:p w:rsidR="00B74A44" w:rsidRDefault="00B74A44" w:rsidP="008036FA">
            <w:pPr>
              <w:pStyle w:val="TableContents"/>
              <w:spacing w:after="283"/>
            </w:pPr>
          </w:p>
        </w:tc>
      </w:tr>
      <w:tr w:rsidR="00B74A44">
        <w:tc>
          <w:tcPr>
            <w:tcW w:w="990" w:type="dxa"/>
            <w:tcBorders>
              <w:left w:val="single" w:sz="8" w:space="0" w:color="000000"/>
            </w:tcBorders>
          </w:tcPr>
          <w:p w:rsidR="00B74A44" w:rsidRDefault="00B74A44" w:rsidP="008036FA">
            <w:pPr>
              <w:pStyle w:val="TableContents"/>
              <w:spacing w:after="283"/>
            </w:pPr>
          </w:p>
        </w:tc>
        <w:tc>
          <w:tcPr>
            <w:tcW w:w="4050" w:type="dxa"/>
            <w:tcBorders>
              <w:left w:val="single" w:sz="8" w:space="0" w:color="000000"/>
            </w:tcBorders>
          </w:tcPr>
          <w:p w:rsidR="00B74A44" w:rsidRDefault="00B74A44" w:rsidP="008036FA">
            <w:pPr>
              <w:pStyle w:val="TableContents"/>
              <w:spacing w:after="283"/>
            </w:pPr>
          </w:p>
        </w:tc>
        <w:tc>
          <w:tcPr>
            <w:tcW w:w="4410" w:type="dxa"/>
            <w:tcBorders>
              <w:left w:val="single" w:sz="8" w:space="0" w:color="000000"/>
            </w:tcBorders>
          </w:tcPr>
          <w:p w:rsidR="00B74A44" w:rsidRPr="004E3ECD" w:rsidRDefault="00B74A44" w:rsidP="008036FA">
            <w:pPr>
              <w:pStyle w:val="TableContents"/>
              <w:spacing w:after="283"/>
              <w:rPr>
                <w:b/>
              </w:rPr>
            </w:pPr>
          </w:p>
        </w:tc>
        <w:tc>
          <w:tcPr>
            <w:tcW w:w="3827" w:type="dxa"/>
            <w:tcBorders>
              <w:left w:val="single" w:sz="8" w:space="0" w:color="000000"/>
              <w:right w:val="single" w:sz="8" w:space="0" w:color="000000"/>
            </w:tcBorders>
          </w:tcPr>
          <w:p w:rsidR="00B74A44" w:rsidRDefault="00B74A44" w:rsidP="008036FA">
            <w:pPr>
              <w:pStyle w:val="TableContents"/>
              <w:spacing w:after="283"/>
            </w:pPr>
          </w:p>
        </w:tc>
      </w:tr>
      <w:tr w:rsidR="00B74A44">
        <w:tc>
          <w:tcPr>
            <w:tcW w:w="990" w:type="dxa"/>
            <w:tcBorders>
              <w:left w:val="single" w:sz="8" w:space="0" w:color="000000"/>
            </w:tcBorders>
          </w:tcPr>
          <w:p w:rsidR="00B74A44" w:rsidRDefault="00B74A44" w:rsidP="008036FA">
            <w:pPr>
              <w:pStyle w:val="TableContents"/>
              <w:spacing w:after="283"/>
            </w:pPr>
          </w:p>
        </w:tc>
        <w:tc>
          <w:tcPr>
            <w:tcW w:w="4050" w:type="dxa"/>
            <w:tcBorders>
              <w:left w:val="single" w:sz="8" w:space="0" w:color="000000"/>
            </w:tcBorders>
          </w:tcPr>
          <w:p w:rsidR="00B74A44" w:rsidRDefault="00B74A44" w:rsidP="008036FA">
            <w:pPr>
              <w:pStyle w:val="TableContents"/>
              <w:spacing w:after="283"/>
            </w:pPr>
          </w:p>
        </w:tc>
        <w:tc>
          <w:tcPr>
            <w:tcW w:w="4410" w:type="dxa"/>
            <w:tcBorders>
              <w:left w:val="single" w:sz="8" w:space="0" w:color="000000"/>
            </w:tcBorders>
          </w:tcPr>
          <w:p w:rsidR="00B74A44" w:rsidRPr="004E3ECD" w:rsidRDefault="00B74A44" w:rsidP="008036FA">
            <w:pPr>
              <w:pStyle w:val="TableContents"/>
              <w:spacing w:after="283"/>
              <w:rPr>
                <w:b/>
              </w:rPr>
            </w:pPr>
          </w:p>
        </w:tc>
        <w:tc>
          <w:tcPr>
            <w:tcW w:w="3827" w:type="dxa"/>
            <w:tcBorders>
              <w:left w:val="single" w:sz="8" w:space="0" w:color="000000"/>
              <w:right w:val="single" w:sz="8" w:space="0" w:color="000000"/>
            </w:tcBorders>
          </w:tcPr>
          <w:p w:rsidR="00B74A44" w:rsidRDefault="00B74A44" w:rsidP="008036FA">
            <w:pPr>
              <w:pStyle w:val="TableContents"/>
              <w:spacing w:after="283"/>
            </w:pPr>
          </w:p>
        </w:tc>
      </w:tr>
      <w:tr w:rsidR="00B74A44">
        <w:tc>
          <w:tcPr>
            <w:tcW w:w="990" w:type="dxa"/>
            <w:tcBorders>
              <w:left w:val="single" w:sz="8" w:space="0" w:color="000000"/>
              <w:bottom w:val="single" w:sz="8" w:space="0" w:color="000000"/>
            </w:tcBorders>
          </w:tcPr>
          <w:p w:rsidR="00B74A44" w:rsidRDefault="00B74A44" w:rsidP="008036FA">
            <w:pPr>
              <w:pStyle w:val="TableContents"/>
              <w:spacing w:after="283"/>
            </w:pPr>
          </w:p>
        </w:tc>
        <w:tc>
          <w:tcPr>
            <w:tcW w:w="4050" w:type="dxa"/>
            <w:tcBorders>
              <w:left w:val="single" w:sz="8" w:space="0" w:color="000000"/>
              <w:bottom w:val="single" w:sz="8" w:space="0" w:color="000000"/>
            </w:tcBorders>
          </w:tcPr>
          <w:p w:rsidR="00B74A44" w:rsidRDefault="00B74A44" w:rsidP="008036FA">
            <w:pPr>
              <w:pStyle w:val="TableContents"/>
              <w:spacing w:after="283"/>
            </w:pPr>
          </w:p>
        </w:tc>
        <w:tc>
          <w:tcPr>
            <w:tcW w:w="4410" w:type="dxa"/>
            <w:tcBorders>
              <w:left w:val="single" w:sz="8" w:space="0" w:color="000000"/>
              <w:bottom w:val="single" w:sz="8" w:space="0" w:color="000000"/>
            </w:tcBorders>
          </w:tcPr>
          <w:p w:rsidR="00B74A44" w:rsidRPr="004E3ECD" w:rsidRDefault="00B74A44" w:rsidP="008036FA">
            <w:pPr>
              <w:pStyle w:val="TableContents"/>
              <w:spacing w:after="283"/>
              <w:rPr>
                <w:b/>
              </w:rPr>
            </w:pPr>
          </w:p>
        </w:tc>
        <w:tc>
          <w:tcPr>
            <w:tcW w:w="3827" w:type="dxa"/>
            <w:tcBorders>
              <w:left w:val="single" w:sz="8" w:space="0" w:color="000000"/>
              <w:bottom w:val="single" w:sz="8" w:space="0" w:color="000000"/>
              <w:right w:val="single" w:sz="8" w:space="0" w:color="000000"/>
            </w:tcBorders>
          </w:tcPr>
          <w:p w:rsidR="00B74A44" w:rsidRDefault="00B74A44" w:rsidP="008036FA">
            <w:pPr>
              <w:pStyle w:val="TableContents"/>
              <w:spacing w:after="283"/>
            </w:pPr>
          </w:p>
        </w:tc>
      </w:tr>
    </w:tbl>
    <w:p w:rsidR="008036FA" w:rsidRDefault="008036FA" w:rsidP="00941C79">
      <w:pPr>
        <w:jc w:val="center"/>
      </w:pPr>
    </w:p>
    <w:sectPr w:rsidR="008036FA" w:rsidSect="004D226B">
      <w:pgSz w:w="15840" w:h="12240" w:orient="landscape"/>
      <w:pgMar w:top="1800" w:right="1440" w:bottom="1800" w:left="1440" w:gutter="0"/>
      <w:printerSettings r:id="rId5"/>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00000009"/>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A"/>
    <w:multiLevelType w:val="multilevel"/>
    <w:tmpl w:val="0000000A"/>
    <w:lvl w:ilvl="0">
      <w:start w:val="1"/>
      <w:numFmt w:val="bullet"/>
      <w:lvlText w:val=""/>
      <w:lvlJc w:val="left"/>
      <w:pPr>
        <w:tabs>
          <w:tab w:val="num" w:pos="707"/>
        </w:tabs>
        <w:ind w:left="707" w:hanging="283"/>
      </w:pPr>
      <w:rPr>
        <w:rFonts w:ascii="Symbol" w:hAnsi="Symbol" w:cs="Wingdings"/>
        <w:sz w:val="18"/>
        <w:szCs w:val="18"/>
      </w:rPr>
    </w:lvl>
    <w:lvl w:ilvl="1">
      <w:start w:val="1"/>
      <w:numFmt w:val="bullet"/>
      <w:lvlText w:val=""/>
      <w:lvlJc w:val="left"/>
      <w:pPr>
        <w:tabs>
          <w:tab w:val="num" w:pos="1414"/>
        </w:tabs>
        <w:ind w:left="1414" w:hanging="283"/>
      </w:pPr>
      <w:rPr>
        <w:rFonts w:ascii="Symbol" w:hAnsi="Symbol" w:cs="Wingdings"/>
        <w:sz w:val="18"/>
        <w:szCs w:val="18"/>
      </w:rPr>
    </w:lvl>
    <w:lvl w:ilvl="2">
      <w:start w:val="1"/>
      <w:numFmt w:val="bullet"/>
      <w:lvlText w:val=""/>
      <w:lvlJc w:val="left"/>
      <w:pPr>
        <w:tabs>
          <w:tab w:val="num" w:pos="2121"/>
        </w:tabs>
        <w:ind w:left="2121" w:hanging="283"/>
      </w:pPr>
      <w:rPr>
        <w:rFonts w:ascii="Symbol" w:hAnsi="Symbol" w:cs="Wingdings"/>
        <w:sz w:val="18"/>
        <w:szCs w:val="18"/>
      </w:rPr>
    </w:lvl>
    <w:lvl w:ilvl="3">
      <w:start w:val="1"/>
      <w:numFmt w:val="bullet"/>
      <w:lvlText w:val=""/>
      <w:lvlJc w:val="left"/>
      <w:pPr>
        <w:tabs>
          <w:tab w:val="num" w:pos="2828"/>
        </w:tabs>
        <w:ind w:left="2828" w:hanging="283"/>
      </w:pPr>
      <w:rPr>
        <w:rFonts w:ascii="Symbol" w:hAnsi="Symbol" w:cs="Wingdings"/>
        <w:sz w:val="18"/>
        <w:szCs w:val="18"/>
      </w:rPr>
    </w:lvl>
    <w:lvl w:ilvl="4">
      <w:start w:val="1"/>
      <w:numFmt w:val="bullet"/>
      <w:lvlText w:val=""/>
      <w:lvlJc w:val="left"/>
      <w:pPr>
        <w:tabs>
          <w:tab w:val="num" w:pos="3535"/>
        </w:tabs>
        <w:ind w:left="3535" w:hanging="283"/>
      </w:pPr>
      <w:rPr>
        <w:rFonts w:ascii="Symbol" w:hAnsi="Symbol" w:cs="Wingdings"/>
        <w:sz w:val="18"/>
        <w:szCs w:val="18"/>
      </w:rPr>
    </w:lvl>
    <w:lvl w:ilvl="5">
      <w:start w:val="1"/>
      <w:numFmt w:val="bullet"/>
      <w:lvlText w:val=""/>
      <w:lvlJc w:val="left"/>
      <w:pPr>
        <w:tabs>
          <w:tab w:val="num" w:pos="4242"/>
        </w:tabs>
        <w:ind w:left="4242" w:hanging="283"/>
      </w:pPr>
      <w:rPr>
        <w:rFonts w:ascii="Symbol" w:hAnsi="Symbol" w:cs="Wingdings"/>
        <w:sz w:val="18"/>
        <w:szCs w:val="18"/>
      </w:rPr>
    </w:lvl>
    <w:lvl w:ilvl="6">
      <w:start w:val="1"/>
      <w:numFmt w:val="bullet"/>
      <w:lvlText w:val=""/>
      <w:lvlJc w:val="left"/>
      <w:pPr>
        <w:tabs>
          <w:tab w:val="num" w:pos="4949"/>
        </w:tabs>
        <w:ind w:left="4949" w:hanging="283"/>
      </w:pPr>
      <w:rPr>
        <w:rFonts w:ascii="Symbol" w:hAnsi="Symbol" w:cs="Wingdings"/>
        <w:sz w:val="18"/>
        <w:szCs w:val="18"/>
      </w:rPr>
    </w:lvl>
    <w:lvl w:ilvl="7">
      <w:start w:val="1"/>
      <w:numFmt w:val="bullet"/>
      <w:lvlText w:val=""/>
      <w:lvlJc w:val="left"/>
      <w:pPr>
        <w:tabs>
          <w:tab w:val="num" w:pos="5656"/>
        </w:tabs>
        <w:ind w:left="5656" w:hanging="283"/>
      </w:pPr>
      <w:rPr>
        <w:rFonts w:ascii="Symbol" w:hAnsi="Symbol" w:cs="Wingdings"/>
        <w:sz w:val="18"/>
        <w:szCs w:val="18"/>
      </w:rPr>
    </w:lvl>
    <w:lvl w:ilvl="8">
      <w:start w:val="1"/>
      <w:numFmt w:val="bullet"/>
      <w:lvlText w:val=""/>
      <w:lvlJc w:val="left"/>
      <w:pPr>
        <w:tabs>
          <w:tab w:val="num" w:pos="6363"/>
        </w:tabs>
        <w:ind w:left="6363" w:hanging="283"/>
      </w:pPr>
      <w:rPr>
        <w:rFonts w:ascii="Symbol" w:hAnsi="Symbol" w:cs="Wingdings"/>
        <w:sz w:val="18"/>
        <w:szCs w:val="18"/>
      </w:rPr>
    </w:lvl>
  </w:abstractNum>
  <w:abstractNum w:abstractNumId="2">
    <w:nsid w:val="0000000B"/>
    <w:multiLevelType w:val="multilevel"/>
    <w:tmpl w:val="0000000B"/>
    <w:lvl w:ilvl="0">
      <w:start w:val="1"/>
      <w:numFmt w:val="bullet"/>
      <w:lvlText w:val=""/>
      <w:lvlJc w:val="left"/>
      <w:pPr>
        <w:tabs>
          <w:tab w:val="num" w:pos="707"/>
        </w:tabs>
        <w:ind w:left="707" w:hanging="283"/>
      </w:pPr>
      <w:rPr>
        <w:rFonts w:ascii="Symbol" w:hAnsi="Symbol" w:cs="Wingdings"/>
        <w:sz w:val="18"/>
        <w:szCs w:val="18"/>
      </w:rPr>
    </w:lvl>
    <w:lvl w:ilvl="1">
      <w:start w:val="1"/>
      <w:numFmt w:val="bullet"/>
      <w:lvlText w:val=""/>
      <w:lvlJc w:val="left"/>
      <w:pPr>
        <w:tabs>
          <w:tab w:val="num" w:pos="1414"/>
        </w:tabs>
        <w:ind w:left="1414" w:hanging="283"/>
      </w:pPr>
      <w:rPr>
        <w:rFonts w:ascii="Symbol" w:hAnsi="Symbol" w:cs="Wingdings"/>
        <w:sz w:val="18"/>
        <w:szCs w:val="18"/>
      </w:rPr>
    </w:lvl>
    <w:lvl w:ilvl="2">
      <w:start w:val="1"/>
      <w:numFmt w:val="bullet"/>
      <w:lvlText w:val=""/>
      <w:lvlJc w:val="left"/>
      <w:pPr>
        <w:tabs>
          <w:tab w:val="num" w:pos="2121"/>
        </w:tabs>
        <w:ind w:left="2121" w:hanging="283"/>
      </w:pPr>
      <w:rPr>
        <w:rFonts w:ascii="Symbol" w:hAnsi="Symbol" w:cs="Wingdings"/>
        <w:sz w:val="18"/>
        <w:szCs w:val="18"/>
      </w:rPr>
    </w:lvl>
    <w:lvl w:ilvl="3">
      <w:start w:val="1"/>
      <w:numFmt w:val="bullet"/>
      <w:lvlText w:val=""/>
      <w:lvlJc w:val="left"/>
      <w:pPr>
        <w:tabs>
          <w:tab w:val="num" w:pos="2828"/>
        </w:tabs>
        <w:ind w:left="2828" w:hanging="283"/>
      </w:pPr>
      <w:rPr>
        <w:rFonts w:ascii="Symbol" w:hAnsi="Symbol" w:cs="Wingdings"/>
        <w:sz w:val="18"/>
        <w:szCs w:val="18"/>
      </w:rPr>
    </w:lvl>
    <w:lvl w:ilvl="4">
      <w:start w:val="1"/>
      <w:numFmt w:val="bullet"/>
      <w:lvlText w:val=""/>
      <w:lvlJc w:val="left"/>
      <w:pPr>
        <w:tabs>
          <w:tab w:val="num" w:pos="3535"/>
        </w:tabs>
        <w:ind w:left="3535" w:hanging="283"/>
      </w:pPr>
      <w:rPr>
        <w:rFonts w:ascii="Symbol" w:hAnsi="Symbol" w:cs="Wingdings"/>
        <w:sz w:val="18"/>
        <w:szCs w:val="18"/>
      </w:rPr>
    </w:lvl>
    <w:lvl w:ilvl="5">
      <w:start w:val="1"/>
      <w:numFmt w:val="bullet"/>
      <w:lvlText w:val=""/>
      <w:lvlJc w:val="left"/>
      <w:pPr>
        <w:tabs>
          <w:tab w:val="num" w:pos="4242"/>
        </w:tabs>
        <w:ind w:left="4242" w:hanging="283"/>
      </w:pPr>
      <w:rPr>
        <w:rFonts w:ascii="Symbol" w:hAnsi="Symbol" w:cs="Wingdings"/>
        <w:sz w:val="18"/>
        <w:szCs w:val="18"/>
      </w:rPr>
    </w:lvl>
    <w:lvl w:ilvl="6">
      <w:start w:val="1"/>
      <w:numFmt w:val="bullet"/>
      <w:lvlText w:val=""/>
      <w:lvlJc w:val="left"/>
      <w:pPr>
        <w:tabs>
          <w:tab w:val="num" w:pos="4949"/>
        </w:tabs>
        <w:ind w:left="4949" w:hanging="283"/>
      </w:pPr>
      <w:rPr>
        <w:rFonts w:ascii="Symbol" w:hAnsi="Symbol" w:cs="Wingdings"/>
        <w:sz w:val="18"/>
        <w:szCs w:val="18"/>
      </w:rPr>
    </w:lvl>
    <w:lvl w:ilvl="7">
      <w:start w:val="1"/>
      <w:numFmt w:val="bullet"/>
      <w:lvlText w:val=""/>
      <w:lvlJc w:val="left"/>
      <w:pPr>
        <w:tabs>
          <w:tab w:val="num" w:pos="5656"/>
        </w:tabs>
        <w:ind w:left="5656" w:hanging="283"/>
      </w:pPr>
      <w:rPr>
        <w:rFonts w:ascii="Symbol" w:hAnsi="Symbol" w:cs="Wingdings"/>
        <w:sz w:val="18"/>
        <w:szCs w:val="18"/>
      </w:rPr>
    </w:lvl>
    <w:lvl w:ilvl="8">
      <w:start w:val="1"/>
      <w:numFmt w:val="bullet"/>
      <w:lvlText w:val=""/>
      <w:lvlJc w:val="left"/>
      <w:pPr>
        <w:tabs>
          <w:tab w:val="num" w:pos="6363"/>
        </w:tabs>
        <w:ind w:left="6363" w:hanging="283"/>
      </w:pPr>
      <w:rPr>
        <w:rFonts w:ascii="Symbol" w:hAnsi="Symbol" w:cs="Wingdings"/>
        <w:sz w:val="18"/>
        <w:szCs w:val="18"/>
      </w:rPr>
    </w:lvl>
  </w:abstractNum>
  <w:abstractNum w:abstractNumId="3">
    <w:nsid w:val="0000000C"/>
    <w:multiLevelType w:val="multilevel"/>
    <w:tmpl w:val="0000000C"/>
    <w:lvl w:ilvl="0">
      <w:start w:val="1"/>
      <w:numFmt w:val="decimal"/>
      <w:lvlText w:val="%1."/>
      <w:lvlJc w:val="left"/>
      <w:pPr>
        <w:tabs>
          <w:tab w:val="num" w:pos="707"/>
        </w:tabs>
        <w:ind w:left="707" w:hanging="283"/>
      </w:pPr>
    </w:lvl>
    <w:lvl w:ilvl="1">
      <w:start w:val="1"/>
      <w:numFmt w:val="bullet"/>
      <w:lvlText w:val=""/>
      <w:lvlJc w:val="left"/>
      <w:pPr>
        <w:tabs>
          <w:tab w:val="num" w:pos="1414"/>
        </w:tabs>
        <w:ind w:left="1414" w:hanging="283"/>
      </w:pPr>
      <w:rPr>
        <w:rFonts w:ascii="Symbol" w:hAnsi="Symbol" w:cs="Wingdings"/>
        <w:sz w:val="18"/>
        <w:szCs w:val="18"/>
      </w:rPr>
    </w:lvl>
    <w:lvl w:ilvl="2">
      <w:start w:val="1"/>
      <w:numFmt w:val="bullet"/>
      <w:lvlText w:val=""/>
      <w:lvlJc w:val="left"/>
      <w:pPr>
        <w:tabs>
          <w:tab w:val="num" w:pos="2121"/>
        </w:tabs>
        <w:ind w:left="2121" w:hanging="283"/>
      </w:pPr>
      <w:rPr>
        <w:rFonts w:ascii="Symbol" w:hAnsi="Symbol" w:cs="Wingdings"/>
        <w:sz w:val="18"/>
        <w:szCs w:val="18"/>
      </w:rPr>
    </w:lvl>
    <w:lvl w:ilvl="3">
      <w:start w:val="1"/>
      <w:numFmt w:val="bullet"/>
      <w:lvlText w:val=""/>
      <w:lvlJc w:val="left"/>
      <w:pPr>
        <w:tabs>
          <w:tab w:val="num" w:pos="2828"/>
        </w:tabs>
        <w:ind w:left="2828" w:hanging="283"/>
      </w:pPr>
      <w:rPr>
        <w:rFonts w:ascii="Symbol" w:hAnsi="Symbol" w:cs="Wingdings"/>
        <w:sz w:val="18"/>
        <w:szCs w:val="18"/>
      </w:rPr>
    </w:lvl>
    <w:lvl w:ilvl="4">
      <w:start w:val="1"/>
      <w:numFmt w:val="bullet"/>
      <w:lvlText w:val=""/>
      <w:lvlJc w:val="left"/>
      <w:pPr>
        <w:tabs>
          <w:tab w:val="num" w:pos="3535"/>
        </w:tabs>
        <w:ind w:left="3535" w:hanging="283"/>
      </w:pPr>
      <w:rPr>
        <w:rFonts w:ascii="Symbol" w:hAnsi="Symbol" w:cs="Wingdings"/>
        <w:sz w:val="18"/>
        <w:szCs w:val="18"/>
      </w:rPr>
    </w:lvl>
    <w:lvl w:ilvl="5">
      <w:start w:val="1"/>
      <w:numFmt w:val="bullet"/>
      <w:lvlText w:val=""/>
      <w:lvlJc w:val="left"/>
      <w:pPr>
        <w:tabs>
          <w:tab w:val="num" w:pos="4242"/>
        </w:tabs>
        <w:ind w:left="4242" w:hanging="283"/>
      </w:pPr>
      <w:rPr>
        <w:rFonts w:ascii="Symbol" w:hAnsi="Symbol" w:cs="Wingdings"/>
        <w:sz w:val="18"/>
        <w:szCs w:val="18"/>
      </w:rPr>
    </w:lvl>
    <w:lvl w:ilvl="6">
      <w:start w:val="1"/>
      <w:numFmt w:val="bullet"/>
      <w:lvlText w:val=""/>
      <w:lvlJc w:val="left"/>
      <w:pPr>
        <w:tabs>
          <w:tab w:val="num" w:pos="4949"/>
        </w:tabs>
        <w:ind w:left="4949" w:hanging="283"/>
      </w:pPr>
      <w:rPr>
        <w:rFonts w:ascii="Symbol" w:hAnsi="Symbol" w:cs="Wingdings"/>
        <w:sz w:val="18"/>
        <w:szCs w:val="18"/>
      </w:rPr>
    </w:lvl>
    <w:lvl w:ilvl="7">
      <w:start w:val="1"/>
      <w:numFmt w:val="bullet"/>
      <w:lvlText w:val=""/>
      <w:lvlJc w:val="left"/>
      <w:pPr>
        <w:tabs>
          <w:tab w:val="num" w:pos="5656"/>
        </w:tabs>
        <w:ind w:left="5656" w:hanging="283"/>
      </w:pPr>
      <w:rPr>
        <w:rFonts w:ascii="Symbol" w:hAnsi="Symbol" w:cs="Wingdings"/>
        <w:sz w:val="18"/>
        <w:szCs w:val="18"/>
      </w:rPr>
    </w:lvl>
    <w:lvl w:ilvl="8">
      <w:start w:val="1"/>
      <w:numFmt w:val="bullet"/>
      <w:lvlText w:val=""/>
      <w:lvlJc w:val="left"/>
      <w:pPr>
        <w:tabs>
          <w:tab w:val="num" w:pos="6363"/>
        </w:tabs>
        <w:ind w:left="6363" w:hanging="283"/>
      </w:pPr>
      <w:rPr>
        <w:rFonts w:ascii="Symbol" w:hAnsi="Symbol" w:cs="Wingdings"/>
        <w:sz w:val="18"/>
        <w:szCs w:val="18"/>
      </w:rPr>
    </w:lvl>
  </w:abstractNum>
  <w:abstractNum w:abstractNumId="4">
    <w:nsid w:val="00000011"/>
    <w:multiLevelType w:val="multilevel"/>
    <w:tmpl w:val="00000011"/>
    <w:lvl w:ilvl="0">
      <w:start w:val="1"/>
      <w:numFmt w:val="bullet"/>
      <w:lvlText w:val=""/>
      <w:lvlJc w:val="left"/>
      <w:pPr>
        <w:tabs>
          <w:tab w:val="num" w:pos="707"/>
        </w:tabs>
        <w:ind w:left="707" w:hanging="283"/>
      </w:pPr>
      <w:rPr>
        <w:rFonts w:ascii="Symbol" w:hAnsi="Symbol" w:cs="Wingdings"/>
        <w:sz w:val="18"/>
        <w:szCs w:val="18"/>
      </w:rPr>
    </w:lvl>
    <w:lvl w:ilvl="1">
      <w:start w:val="1"/>
      <w:numFmt w:val="bullet"/>
      <w:lvlText w:val=""/>
      <w:lvlJc w:val="left"/>
      <w:pPr>
        <w:tabs>
          <w:tab w:val="num" w:pos="1414"/>
        </w:tabs>
        <w:ind w:left="1414" w:hanging="283"/>
      </w:pPr>
      <w:rPr>
        <w:rFonts w:ascii="Symbol" w:hAnsi="Symbol" w:cs="Wingdings"/>
        <w:sz w:val="18"/>
        <w:szCs w:val="18"/>
      </w:rPr>
    </w:lvl>
    <w:lvl w:ilvl="2">
      <w:start w:val="1"/>
      <w:numFmt w:val="bullet"/>
      <w:lvlText w:val=""/>
      <w:lvlJc w:val="left"/>
      <w:pPr>
        <w:tabs>
          <w:tab w:val="num" w:pos="2121"/>
        </w:tabs>
        <w:ind w:left="2121" w:hanging="283"/>
      </w:pPr>
      <w:rPr>
        <w:rFonts w:ascii="Symbol" w:hAnsi="Symbol" w:cs="Wingdings"/>
        <w:sz w:val="18"/>
        <w:szCs w:val="18"/>
      </w:rPr>
    </w:lvl>
    <w:lvl w:ilvl="3">
      <w:start w:val="1"/>
      <w:numFmt w:val="bullet"/>
      <w:lvlText w:val=""/>
      <w:lvlJc w:val="left"/>
      <w:pPr>
        <w:tabs>
          <w:tab w:val="num" w:pos="2828"/>
        </w:tabs>
        <w:ind w:left="2828" w:hanging="283"/>
      </w:pPr>
      <w:rPr>
        <w:rFonts w:ascii="Symbol" w:hAnsi="Symbol" w:cs="Wingdings"/>
        <w:sz w:val="18"/>
        <w:szCs w:val="18"/>
      </w:rPr>
    </w:lvl>
    <w:lvl w:ilvl="4">
      <w:start w:val="1"/>
      <w:numFmt w:val="bullet"/>
      <w:lvlText w:val=""/>
      <w:lvlJc w:val="left"/>
      <w:pPr>
        <w:tabs>
          <w:tab w:val="num" w:pos="3535"/>
        </w:tabs>
        <w:ind w:left="3535" w:hanging="283"/>
      </w:pPr>
      <w:rPr>
        <w:rFonts w:ascii="Symbol" w:hAnsi="Symbol" w:cs="Wingdings"/>
        <w:sz w:val="18"/>
        <w:szCs w:val="18"/>
      </w:rPr>
    </w:lvl>
    <w:lvl w:ilvl="5">
      <w:start w:val="1"/>
      <w:numFmt w:val="bullet"/>
      <w:lvlText w:val=""/>
      <w:lvlJc w:val="left"/>
      <w:pPr>
        <w:tabs>
          <w:tab w:val="num" w:pos="4242"/>
        </w:tabs>
        <w:ind w:left="4242" w:hanging="283"/>
      </w:pPr>
      <w:rPr>
        <w:rFonts w:ascii="Symbol" w:hAnsi="Symbol" w:cs="Wingdings"/>
        <w:sz w:val="18"/>
        <w:szCs w:val="18"/>
      </w:rPr>
    </w:lvl>
    <w:lvl w:ilvl="6">
      <w:start w:val="1"/>
      <w:numFmt w:val="bullet"/>
      <w:lvlText w:val=""/>
      <w:lvlJc w:val="left"/>
      <w:pPr>
        <w:tabs>
          <w:tab w:val="num" w:pos="4949"/>
        </w:tabs>
        <w:ind w:left="4949" w:hanging="283"/>
      </w:pPr>
      <w:rPr>
        <w:rFonts w:ascii="Symbol" w:hAnsi="Symbol" w:cs="Wingdings"/>
        <w:sz w:val="18"/>
        <w:szCs w:val="18"/>
      </w:rPr>
    </w:lvl>
    <w:lvl w:ilvl="7">
      <w:start w:val="1"/>
      <w:numFmt w:val="bullet"/>
      <w:lvlText w:val=""/>
      <w:lvlJc w:val="left"/>
      <w:pPr>
        <w:tabs>
          <w:tab w:val="num" w:pos="5656"/>
        </w:tabs>
        <w:ind w:left="5656" w:hanging="283"/>
      </w:pPr>
      <w:rPr>
        <w:rFonts w:ascii="Symbol" w:hAnsi="Symbol" w:cs="Wingdings"/>
        <w:sz w:val="18"/>
        <w:szCs w:val="18"/>
      </w:rPr>
    </w:lvl>
    <w:lvl w:ilvl="8">
      <w:start w:val="1"/>
      <w:numFmt w:val="bullet"/>
      <w:lvlText w:val=""/>
      <w:lvlJc w:val="left"/>
      <w:pPr>
        <w:tabs>
          <w:tab w:val="num" w:pos="6363"/>
        </w:tabs>
        <w:ind w:left="6363" w:hanging="283"/>
      </w:pPr>
      <w:rPr>
        <w:rFonts w:ascii="Symbol" w:hAnsi="Symbol" w:cs="Wingdings"/>
        <w:sz w:val="18"/>
        <w:szCs w:val="18"/>
      </w:rPr>
    </w:lvl>
  </w:abstractNum>
  <w:abstractNum w:abstractNumId="5">
    <w:nsid w:val="04850B21"/>
    <w:multiLevelType w:val="hybridMultilevel"/>
    <w:tmpl w:val="2B94456E"/>
    <w:lvl w:ilvl="0" w:tplc="04090001">
      <w:start w:val="1"/>
      <w:numFmt w:val="bullet"/>
      <w:lvlText w:val=""/>
      <w:lvlJc w:val="left"/>
      <w:pPr>
        <w:tabs>
          <w:tab w:val="num" w:pos="1423"/>
        </w:tabs>
        <w:ind w:left="1423" w:hanging="360"/>
      </w:pPr>
      <w:rPr>
        <w:rFonts w:ascii="Symbol" w:hAnsi="Symbol" w:hint="default"/>
      </w:rPr>
    </w:lvl>
    <w:lvl w:ilvl="1" w:tplc="04090003" w:tentative="1">
      <w:start w:val="1"/>
      <w:numFmt w:val="bullet"/>
      <w:lvlText w:val="o"/>
      <w:lvlJc w:val="left"/>
      <w:pPr>
        <w:tabs>
          <w:tab w:val="num" w:pos="2143"/>
        </w:tabs>
        <w:ind w:left="2143" w:hanging="360"/>
      </w:pPr>
      <w:rPr>
        <w:rFonts w:ascii="Courier New" w:hAnsi="Courier New" w:cs="Courier New" w:hint="default"/>
      </w:rPr>
    </w:lvl>
    <w:lvl w:ilvl="2" w:tplc="04090005" w:tentative="1">
      <w:start w:val="1"/>
      <w:numFmt w:val="bullet"/>
      <w:lvlText w:val=""/>
      <w:lvlJc w:val="left"/>
      <w:pPr>
        <w:tabs>
          <w:tab w:val="num" w:pos="2863"/>
        </w:tabs>
        <w:ind w:left="2863" w:hanging="360"/>
      </w:pPr>
      <w:rPr>
        <w:rFonts w:ascii="Wingdings" w:hAnsi="Wingdings" w:hint="default"/>
      </w:rPr>
    </w:lvl>
    <w:lvl w:ilvl="3" w:tplc="04090001" w:tentative="1">
      <w:start w:val="1"/>
      <w:numFmt w:val="bullet"/>
      <w:lvlText w:val=""/>
      <w:lvlJc w:val="left"/>
      <w:pPr>
        <w:tabs>
          <w:tab w:val="num" w:pos="3583"/>
        </w:tabs>
        <w:ind w:left="3583" w:hanging="360"/>
      </w:pPr>
      <w:rPr>
        <w:rFonts w:ascii="Symbol" w:hAnsi="Symbol" w:hint="default"/>
      </w:rPr>
    </w:lvl>
    <w:lvl w:ilvl="4" w:tplc="04090003" w:tentative="1">
      <w:start w:val="1"/>
      <w:numFmt w:val="bullet"/>
      <w:lvlText w:val="o"/>
      <w:lvlJc w:val="left"/>
      <w:pPr>
        <w:tabs>
          <w:tab w:val="num" w:pos="4303"/>
        </w:tabs>
        <w:ind w:left="4303" w:hanging="360"/>
      </w:pPr>
      <w:rPr>
        <w:rFonts w:ascii="Courier New" w:hAnsi="Courier New" w:cs="Courier New" w:hint="default"/>
      </w:rPr>
    </w:lvl>
    <w:lvl w:ilvl="5" w:tplc="04090005" w:tentative="1">
      <w:start w:val="1"/>
      <w:numFmt w:val="bullet"/>
      <w:lvlText w:val=""/>
      <w:lvlJc w:val="left"/>
      <w:pPr>
        <w:tabs>
          <w:tab w:val="num" w:pos="5023"/>
        </w:tabs>
        <w:ind w:left="5023" w:hanging="360"/>
      </w:pPr>
      <w:rPr>
        <w:rFonts w:ascii="Wingdings" w:hAnsi="Wingdings" w:hint="default"/>
      </w:rPr>
    </w:lvl>
    <w:lvl w:ilvl="6" w:tplc="04090001" w:tentative="1">
      <w:start w:val="1"/>
      <w:numFmt w:val="bullet"/>
      <w:lvlText w:val=""/>
      <w:lvlJc w:val="left"/>
      <w:pPr>
        <w:tabs>
          <w:tab w:val="num" w:pos="5743"/>
        </w:tabs>
        <w:ind w:left="5743" w:hanging="360"/>
      </w:pPr>
      <w:rPr>
        <w:rFonts w:ascii="Symbol" w:hAnsi="Symbol" w:hint="default"/>
      </w:rPr>
    </w:lvl>
    <w:lvl w:ilvl="7" w:tplc="04090003" w:tentative="1">
      <w:start w:val="1"/>
      <w:numFmt w:val="bullet"/>
      <w:lvlText w:val="o"/>
      <w:lvlJc w:val="left"/>
      <w:pPr>
        <w:tabs>
          <w:tab w:val="num" w:pos="6463"/>
        </w:tabs>
        <w:ind w:left="6463" w:hanging="360"/>
      </w:pPr>
      <w:rPr>
        <w:rFonts w:ascii="Courier New" w:hAnsi="Courier New" w:cs="Courier New" w:hint="default"/>
      </w:rPr>
    </w:lvl>
    <w:lvl w:ilvl="8" w:tplc="04090005" w:tentative="1">
      <w:start w:val="1"/>
      <w:numFmt w:val="bullet"/>
      <w:lvlText w:val=""/>
      <w:lvlJc w:val="left"/>
      <w:pPr>
        <w:tabs>
          <w:tab w:val="num" w:pos="7183"/>
        </w:tabs>
        <w:ind w:left="7183" w:hanging="360"/>
      </w:pPr>
      <w:rPr>
        <w:rFonts w:ascii="Wingdings" w:hAnsi="Wingdings" w:hint="default"/>
      </w:rPr>
    </w:lvl>
  </w:abstractNum>
  <w:abstractNum w:abstractNumId="6">
    <w:nsid w:val="0F5E2F7D"/>
    <w:multiLevelType w:val="hybridMultilevel"/>
    <w:tmpl w:val="06288F6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3402904"/>
    <w:multiLevelType w:val="hybridMultilevel"/>
    <w:tmpl w:val="91CCEC3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81229C0"/>
    <w:multiLevelType w:val="hybridMultilevel"/>
    <w:tmpl w:val="73588370"/>
    <w:lvl w:ilvl="0" w:tplc="04090001">
      <w:start w:val="1"/>
      <w:numFmt w:val="bullet"/>
      <w:lvlText w:val=""/>
      <w:lvlJc w:val="left"/>
      <w:pPr>
        <w:tabs>
          <w:tab w:val="num" w:pos="1778"/>
        </w:tabs>
        <w:ind w:left="1778" w:hanging="360"/>
      </w:pPr>
      <w:rPr>
        <w:rFonts w:ascii="Symbol" w:hAnsi="Symbol" w:hint="default"/>
      </w:rPr>
    </w:lvl>
    <w:lvl w:ilvl="1" w:tplc="04090003" w:tentative="1">
      <w:start w:val="1"/>
      <w:numFmt w:val="bullet"/>
      <w:lvlText w:val="o"/>
      <w:lvlJc w:val="left"/>
      <w:pPr>
        <w:tabs>
          <w:tab w:val="num" w:pos="2498"/>
        </w:tabs>
        <w:ind w:left="2498" w:hanging="360"/>
      </w:pPr>
      <w:rPr>
        <w:rFonts w:ascii="Courier New" w:hAnsi="Courier New" w:cs="Courier New" w:hint="default"/>
      </w:rPr>
    </w:lvl>
    <w:lvl w:ilvl="2" w:tplc="04090005" w:tentative="1">
      <w:start w:val="1"/>
      <w:numFmt w:val="bullet"/>
      <w:lvlText w:val=""/>
      <w:lvlJc w:val="left"/>
      <w:pPr>
        <w:tabs>
          <w:tab w:val="num" w:pos="3218"/>
        </w:tabs>
        <w:ind w:left="3218" w:hanging="360"/>
      </w:pPr>
      <w:rPr>
        <w:rFonts w:ascii="Wingdings" w:hAnsi="Wingdings" w:hint="default"/>
      </w:rPr>
    </w:lvl>
    <w:lvl w:ilvl="3" w:tplc="04090001" w:tentative="1">
      <w:start w:val="1"/>
      <w:numFmt w:val="bullet"/>
      <w:lvlText w:val=""/>
      <w:lvlJc w:val="left"/>
      <w:pPr>
        <w:tabs>
          <w:tab w:val="num" w:pos="3938"/>
        </w:tabs>
        <w:ind w:left="3938" w:hanging="360"/>
      </w:pPr>
      <w:rPr>
        <w:rFonts w:ascii="Symbol" w:hAnsi="Symbol" w:hint="default"/>
      </w:rPr>
    </w:lvl>
    <w:lvl w:ilvl="4" w:tplc="04090003" w:tentative="1">
      <w:start w:val="1"/>
      <w:numFmt w:val="bullet"/>
      <w:lvlText w:val="o"/>
      <w:lvlJc w:val="left"/>
      <w:pPr>
        <w:tabs>
          <w:tab w:val="num" w:pos="4658"/>
        </w:tabs>
        <w:ind w:left="4658" w:hanging="360"/>
      </w:pPr>
      <w:rPr>
        <w:rFonts w:ascii="Courier New" w:hAnsi="Courier New" w:cs="Courier New" w:hint="default"/>
      </w:rPr>
    </w:lvl>
    <w:lvl w:ilvl="5" w:tplc="04090005" w:tentative="1">
      <w:start w:val="1"/>
      <w:numFmt w:val="bullet"/>
      <w:lvlText w:val=""/>
      <w:lvlJc w:val="left"/>
      <w:pPr>
        <w:tabs>
          <w:tab w:val="num" w:pos="5378"/>
        </w:tabs>
        <w:ind w:left="5378" w:hanging="360"/>
      </w:pPr>
      <w:rPr>
        <w:rFonts w:ascii="Wingdings" w:hAnsi="Wingdings" w:hint="default"/>
      </w:rPr>
    </w:lvl>
    <w:lvl w:ilvl="6" w:tplc="04090001" w:tentative="1">
      <w:start w:val="1"/>
      <w:numFmt w:val="bullet"/>
      <w:lvlText w:val=""/>
      <w:lvlJc w:val="left"/>
      <w:pPr>
        <w:tabs>
          <w:tab w:val="num" w:pos="6098"/>
        </w:tabs>
        <w:ind w:left="6098" w:hanging="360"/>
      </w:pPr>
      <w:rPr>
        <w:rFonts w:ascii="Symbol" w:hAnsi="Symbol" w:hint="default"/>
      </w:rPr>
    </w:lvl>
    <w:lvl w:ilvl="7" w:tplc="04090003" w:tentative="1">
      <w:start w:val="1"/>
      <w:numFmt w:val="bullet"/>
      <w:lvlText w:val="o"/>
      <w:lvlJc w:val="left"/>
      <w:pPr>
        <w:tabs>
          <w:tab w:val="num" w:pos="6818"/>
        </w:tabs>
        <w:ind w:left="6818" w:hanging="360"/>
      </w:pPr>
      <w:rPr>
        <w:rFonts w:ascii="Courier New" w:hAnsi="Courier New" w:cs="Courier New" w:hint="default"/>
      </w:rPr>
    </w:lvl>
    <w:lvl w:ilvl="8" w:tplc="04090005" w:tentative="1">
      <w:start w:val="1"/>
      <w:numFmt w:val="bullet"/>
      <w:lvlText w:val=""/>
      <w:lvlJc w:val="left"/>
      <w:pPr>
        <w:tabs>
          <w:tab w:val="num" w:pos="7538"/>
        </w:tabs>
        <w:ind w:left="7538" w:hanging="360"/>
      </w:pPr>
      <w:rPr>
        <w:rFonts w:ascii="Wingdings" w:hAnsi="Wingdings" w:hint="default"/>
      </w:rPr>
    </w:lvl>
  </w:abstractNum>
  <w:abstractNum w:abstractNumId="9">
    <w:nsid w:val="1E1A739F"/>
    <w:multiLevelType w:val="hybridMultilevel"/>
    <w:tmpl w:val="9AAAE53C"/>
    <w:lvl w:ilvl="0" w:tplc="04090011">
      <w:start w:val="1"/>
      <w:numFmt w:val="decimal"/>
      <w:lvlText w:val="%1)"/>
      <w:lvlJc w:val="left"/>
      <w:pPr>
        <w:tabs>
          <w:tab w:val="num" w:pos="720"/>
        </w:tabs>
        <w:ind w:left="720" w:hanging="360"/>
      </w:pPr>
      <w:rPr>
        <w:rFonts w:hint="default"/>
      </w:rPr>
    </w:lvl>
    <w:lvl w:ilvl="1" w:tplc="947854E4">
      <w:start w:val="1"/>
      <w:numFmt w:val="lowerLetter"/>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37E61A0"/>
    <w:multiLevelType w:val="hybridMultilevel"/>
    <w:tmpl w:val="A2F8A958"/>
    <w:lvl w:ilvl="0" w:tplc="ACDABC74">
      <w:start w:val="1"/>
      <w:numFmt w:val="upperRoman"/>
      <w:lvlText w:val="%1."/>
      <w:lvlJc w:val="left"/>
      <w:pPr>
        <w:tabs>
          <w:tab w:val="num" w:pos="720"/>
        </w:tabs>
        <w:ind w:left="720" w:hanging="720"/>
      </w:pPr>
      <w:rPr>
        <w:rFonts w:hint="default"/>
      </w:rPr>
    </w:lvl>
    <w:lvl w:ilvl="1" w:tplc="D59C3A46">
      <w:start w:val="1"/>
      <w:numFmt w:val="upperLetter"/>
      <w:lvlText w:val="%2."/>
      <w:lvlJc w:val="left"/>
      <w:pPr>
        <w:tabs>
          <w:tab w:val="num" w:pos="1080"/>
        </w:tabs>
        <w:ind w:left="1080" w:hanging="360"/>
      </w:pPr>
      <w:rPr>
        <w:rFonts w:hint="default"/>
      </w:rPr>
    </w:lvl>
    <w:lvl w:ilvl="2" w:tplc="42982292">
      <w:start w:val="1"/>
      <w:numFmt w:val="upperLetter"/>
      <w:lvlText w:val="%3)"/>
      <w:lvlJc w:val="left"/>
      <w:pPr>
        <w:tabs>
          <w:tab w:val="num" w:pos="1980"/>
        </w:tabs>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25283A5D"/>
    <w:multiLevelType w:val="hybridMultilevel"/>
    <w:tmpl w:val="60F88B4E"/>
    <w:lvl w:ilvl="0" w:tplc="04090001">
      <w:start w:val="1"/>
      <w:numFmt w:val="bullet"/>
      <w:lvlText w:val=""/>
      <w:lvlJc w:val="left"/>
      <w:pPr>
        <w:tabs>
          <w:tab w:val="num" w:pos="1144"/>
        </w:tabs>
        <w:ind w:left="1144" w:hanging="360"/>
      </w:pPr>
      <w:rPr>
        <w:rFonts w:ascii="Symbol" w:hAnsi="Symbol" w:hint="default"/>
      </w:rPr>
    </w:lvl>
    <w:lvl w:ilvl="1" w:tplc="04090003" w:tentative="1">
      <w:start w:val="1"/>
      <w:numFmt w:val="bullet"/>
      <w:lvlText w:val="o"/>
      <w:lvlJc w:val="left"/>
      <w:pPr>
        <w:tabs>
          <w:tab w:val="num" w:pos="1864"/>
        </w:tabs>
        <w:ind w:left="1864" w:hanging="360"/>
      </w:pPr>
      <w:rPr>
        <w:rFonts w:ascii="Courier New" w:hAnsi="Courier New" w:cs="Courier New" w:hint="default"/>
      </w:rPr>
    </w:lvl>
    <w:lvl w:ilvl="2" w:tplc="04090005" w:tentative="1">
      <w:start w:val="1"/>
      <w:numFmt w:val="bullet"/>
      <w:lvlText w:val=""/>
      <w:lvlJc w:val="left"/>
      <w:pPr>
        <w:tabs>
          <w:tab w:val="num" w:pos="2584"/>
        </w:tabs>
        <w:ind w:left="2584" w:hanging="360"/>
      </w:pPr>
      <w:rPr>
        <w:rFonts w:ascii="Wingdings" w:hAnsi="Wingdings" w:hint="default"/>
      </w:rPr>
    </w:lvl>
    <w:lvl w:ilvl="3" w:tplc="04090001" w:tentative="1">
      <w:start w:val="1"/>
      <w:numFmt w:val="bullet"/>
      <w:lvlText w:val=""/>
      <w:lvlJc w:val="left"/>
      <w:pPr>
        <w:tabs>
          <w:tab w:val="num" w:pos="3304"/>
        </w:tabs>
        <w:ind w:left="3304" w:hanging="360"/>
      </w:pPr>
      <w:rPr>
        <w:rFonts w:ascii="Symbol" w:hAnsi="Symbol" w:hint="default"/>
      </w:rPr>
    </w:lvl>
    <w:lvl w:ilvl="4" w:tplc="04090003" w:tentative="1">
      <w:start w:val="1"/>
      <w:numFmt w:val="bullet"/>
      <w:lvlText w:val="o"/>
      <w:lvlJc w:val="left"/>
      <w:pPr>
        <w:tabs>
          <w:tab w:val="num" w:pos="4024"/>
        </w:tabs>
        <w:ind w:left="4024" w:hanging="360"/>
      </w:pPr>
      <w:rPr>
        <w:rFonts w:ascii="Courier New" w:hAnsi="Courier New" w:cs="Courier New" w:hint="default"/>
      </w:rPr>
    </w:lvl>
    <w:lvl w:ilvl="5" w:tplc="04090005" w:tentative="1">
      <w:start w:val="1"/>
      <w:numFmt w:val="bullet"/>
      <w:lvlText w:val=""/>
      <w:lvlJc w:val="left"/>
      <w:pPr>
        <w:tabs>
          <w:tab w:val="num" w:pos="4744"/>
        </w:tabs>
        <w:ind w:left="4744" w:hanging="360"/>
      </w:pPr>
      <w:rPr>
        <w:rFonts w:ascii="Wingdings" w:hAnsi="Wingdings" w:hint="default"/>
      </w:rPr>
    </w:lvl>
    <w:lvl w:ilvl="6" w:tplc="04090001" w:tentative="1">
      <w:start w:val="1"/>
      <w:numFmt w:val="bullet"/>
      <w:lvlText w:val=""/>
      <w:lvlJc w:val="left"/>
      <w:pPr>
        <w:tabs>
          <w:tab w:val="num" w:pos="5464"/>
        </w:tabs>
        <w:ind w:left="5464" w:hanging="360"/>
      </w:pPr>
      <w:rPr>
        <w:rFonts w:ascii="Symbol" w:hAnsi="Symbol" w:hint="default"/>
      </w:rPr>
    </w:lvl>
    <w:lvl w:ilvl="7" w:tplc="04090003" w:tentative="1">
      <w:start w:val="1"/>
      <w:numFmt w:val="bullet"/>
      <w:lvlText w:val="o"/>
      <w:lvlJc w:val="left"/>
      <w:pPr>
        <w:tabs>
          <w:tab w:val="num" w:pos="6184"/>
        </w:tabs>
        <w:ind w:left="6184" w:hanging="360"/>
      </w:pPr>
      <w:rPr>
        <w:rFonts w:ascii="Courier New" w:hAnsi="Courier New" w:cs="Courier New" w:hint="default"/>
      </w:rPr>
    </w:lvl>
    <w:lvl w:ilvl="8" w:tplc="04090005" w:tentative="1">
      <w:start w:val="1"/>
      <w:numFmt w:val="bullet"/>
      <w:lvlText w:val=""/>
      <w:lvlJc w:val="left"/>
      <w:pPr>
        <w:tabs>
          <w:tab w:val="num" w:pos="6904"/>
        </w:tabs>
        <w:ind w:left="6904" w:hanging="360"/>
      </w:pPr>
      <w:rPr>
        <w:rFonts w:ascii="Wingdings" w:hAnsi="Wingdings" w:hint="default"/>
      </w:rPr>
    </w:lvl>
  </w:abstractNum>
  <w:abstractNum w:abstractNumId="12">
    <w:nsid w:val="3BA02255"/>
    <w:multiLevelType w:val="hybridMultilevel"/>
    <w:tmpl w:val="C07CE8C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A46129D"/>
    <w:multiLevelType w:val="hybridMultilevel"/>
    <w:tmpl w:val="8F16CF7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52A30CF8"/>
    <w:multiLevelType w:val="hybridMultilevel"/>
    <w:tmpl w:val="73B42F8A"/>
    <w:lvl w:ilvl="0" w:tplc="04090001">
      <w:start w:val="1"/>
      <w:numFmt w:val="bullet"/>
      <w:lvlText w:val=""/>
      <w:lvlJc w:val="left"/>
      <w:pPr>
        <w:tabs>
          <w:tab w:val="num" w:pos="1144"/>
        </w:tabs>
        <w:ind w:left="1144" w:hanging="360"/>
      </w:pPr>
      <w:rPr>
        <w:rFonts w:ascii="Symbol" w:hAnsi="Symbol" w:hint="default"/>
      </w:rPr>
    </w:lvl>
    <w:lvl w:ilvl="1" w:tplc="04090003" w:tentative="1">
      <w:start w:val="1"/>
      <w:numFmt w:val="bullet"/>
      <w:lvlText w:val="o"/>
      <w:lvlJc w:val="left"/>
      <w:pPr>
        <w:tabs>
          <w:tab w:val="num" w:pos="1864"/>
        </w:tabs>
        <w:ind w:left="1864" w:hanging="360"/>
      </w:pPr>
      <w:rPr>
        <w:rFonts w:ascii="Courier New" w:hAnsi="Courier New" w:cs="Courier New" w:hint="default"/>
      </w:rPr>
    </w:lvl>
    <w:lvl w:ilvl="2" w:tplc="04090005" w:tentative="1">
      <w:start w:val="1"/>
      <w:numFmt w:val="bullet"/>
      <w:lvlText w:val=""/>
      <w:lvlJc w:val="left"/>
      <w:pPr>
        <w:tabs>
          <w:tab w:val="num" w:pos="2584"/>
        </w:tabs>
        <w:ind w:left="2584" w:hanging="360"/>
      </w:pPr>
      <w:rPr>
        <w:rFonts w:ascii="Wingdings" w:hAnsi="Wingdings" w:hint="default"/>
      </w:rPr>
    </w:lvl>
    <w:lvl w:ilvl="3" w:tplc="04090001" w:tentative="1">
      <w:start w:val="1"/>
      <w:numFmt w:val="bullet"/>
      <w:lvlText w:val=""/>
      <w:lvlJc w:val="left"/>
      <w:pPr>
        <w:tabs>
          <w:tab w:val="num" w:pos="3304"/>
        </w:tabs>
        <w:ind w:left="3304" w:hanging="360"/>
      </w:pPr>
      <w:rPr>
        <w:rFonts w:ascii="Symbol" w:hAnsi="Symbol" w:hint="default"/>
      </w:rPr>
    </w:lvl>
    <w:lvl w:ilvl="4" w:tplc="04090003" w:tentative="1">
      <w:start w:val="1"/>
      <w:numFmt w:val="bullet"/>
      <w:lvlText w:val="o"/>
      <w:lvlJc w:val="left"/>
      <w:pPr>
        <w:tabs>
          <w:tab w:val="num" w:pos="4024"/>
        </w:tabs>
        <w:ind w:left="4024" w:hanging="360"/>
      </w:pPr>
      <w:rPr>
        <w:rFonts w:ascii="Courier New" w:hAnsi="Courier New" w:cs="Courier New" w:hint="default"/>
      </w:rPr>
    </w:lvl>
    <w:lvl w:ilvl="5" w:tplc="04090005" w:tentative="1">
      <w:start w:val="1"/>
      <w:numFmt w:val="bullet"/>
      <w:lvlText w:val=""/>
      <w:lvlJc w:val="left"/>
      <w:pPr>
        <w:tabs>
          <w:tab w:val="num" w:pos="4744"/>
        </w:tabs>
        <w:ind w:left="4744" w:hanging="360"/>
      </w:pPr>
      <w:rPr>
        <w:rFonts w:ascii="Wingdings" w:hAnsi="Wingdings" w:hint="default"/>
      </w:rPr>
    </w:lvl>
    <w:lvl w:ilvl="6" w:tplc="04090001" w:tentative="1">
      <w:start w:val="1"/>
      <w:numFmt w:val="bullet"/>
      <w:lvlText w:val=""/>
      <w:lvlJc w:val="left"/>
      <w:pPr>
        <w:tabs>
          <w:tab w:val="num" w:pos="5464"/>
        </w:tabs>
        <w:ind w:left="5464" w:hanging="360"/>
      </w:pPr>
      <w:rPr>
        <w:rFonts w:ascii="Symbol" w:hAnsi="Symbol" w:hint="default"/>
      </w:rPr>
    </w:lvl>
    <w:lvl w:ilvl="7" w:tplc="04090003" w:tentative="1">
      <w:start w:val="1"/>
      <w:numFmt w:val="bullet"/>
      <w:lvlText w:val="o"/>
      <w:lvlJc w:val="left"/>
      <w:pPr>
        <w:tabs>
          <w:tab w:val="num" w:pos="6184"/>
        </w:tabs>
        <w:ind w:left="6184" w:hanging="360"/>
      </w:pPr>
      <w:rPr>
        <w:rFonts w:ascii="Courier New" w:hAnsi="Courier New" w:cs="Courier New" w:hint="default"/>
      </w:rPr>
    </w:lvl>
    <w:lvl w:ilvl="8" w:tplc="04090005" w:tentative="1">
      <w:start w:val="1"/>
      <w:numFmt w:val="bullet"/>
      <w:lvlText w:val=""/>
      <w:lvlJc w:val="left"/>
      <w:pPr>
        <w:tabs>
          <w:tab w:val="num" w:pos="6904"/>
        </w:tabs>
        <w:ind w:left="6904" w:hanging="360"/>
      </w:pPr>
      <w:rPr>
        <w:rFonts w:ascii="Wingdings" w:hAnsi="Wingdings" w:hint="default"/>
      </w:rPr>
    </w:lvl>
  </w:abstractNum>
  <w:abstractNum w:abstractNumId="15">
    <w:nsid w:val="55E2747E"/>
    <w:multiLevelType w:val="hybridMultilevel"/>
    <w:tmpl w:val="B61824F8"/>
    <w:lvl w:ilvl="0" w:tplc="04090001">
      <w:start w:val="1"/>
      <w:numFmt w:val="bullet"/>
      <w:lvlText w:val=""/>
      <w:lvlJc w:val="left"/>
      <w:pPr>
        <w:tabs>
          <w:tab w:val="num" w:pos="1144"/>
        </w:tabs>
        <w:ind w:left="1144" w:hanging="360"/>
      </w:pPr>
      <w:rPr>
        <w:rFonts w:ascii="Symbol" w:hAnsi="Symbol" w:hint="default"/>
      </w:rPr>
    </w:lvl>
    <w:lvl w:ilvl="1" w:tplc="04090003" w:tentative="1">
      <w:start w:val="1"/>
      <w:numFmt w:val="bullet"/>
      <w:lvlText w:val="o"/>
      <w:lvlJc w:val="left"/>
      <w:pPr>
        <w:tabs>
          <w:tab w:val="num" w:pos="1864"/>
        </w:tabs>
        <w:ind w:left="1864" w:hanging="360"/>
      </w:pPr>
      <w:rPr>
        <w:rFonts w:ascii="Courier New" w:hAnsi="Courier New" w:cs="Courier New" w:hint="default"/>
      </w:rPr>
    </w:lvl>
    <w:lvl w:ilvl="2" w:tplc="04090005" w:tentative="1">
      <w:start w:val="1"/>
      <w:numFmt w:val="bullet"/>
      <w:lvlText w:val=""/>
      <w:lvlJc w:val="left"/>
      <w:pPr>
        <w:tabs>
          <w:tab w:val="num" w:pos="2584"/>
        </w:tabs>
        <w:ind w:left="2584" w:hanging="360"/>
      </w:pPr>
      <w:rPr>
        <w:rFonts w:ascii="Wingdings" w:hAnsi="Wingdings" w:hint="default"/>
      </w:rPr>
    </w:lvl>
    <w:lvl w:ilvl="3" w:tplc="04090001" w:tentative="1">
      <w:start w:val="1"/>
      <w:numFmt w:val="bullet"/>
      <w:lvlText w:val=""/>
      <w:lvlJc w:val="left"/>
      <w:pPr>
        <w:tabs>
          <w:tab w:val="num" w:pos="3304"/>
        </w:tabs>
        <w:ind w:left="3304" w:hanging="360"/>
      </w:pPr>
      <w:rPr>
        <w:rFonts w:ascii="Symbol" w:hAnsi="Symbol" w:hint="default"/>
      </w:rPr>
    </w:lvl>
    <w:lvl w:ilvl="4" w:tplc="04090003" w:tentative="1">
      <w:start w:val="1"/>
      <w:numFmt w:val="bullet"/>
      <w:lvlText w:val="o"/>
      <w:lvlJc w:val="left"/>
      <w:pPr>
        <w:tabs>
          <w:tab w:val="num" w:pos="4024"/>
        </w:tabs>
        <w:ind w:left="4024" w:hanging="360"/>
      </w:pPr>
      <w:rPr>
        <w:rFonts w:ascii="Courier New" w:hAnsi="Courier New" w:cs="Courier New" w:hint="default"/>
      </w:rPr>
    </w:lvl>
    <w:lvl w:ilvl="5" w:tplc="04090005" w:tentative="1">
      <w:start w:val="1"/>
      <w:numFmt w:val="bullet"/>
      <w:lvlText w:val=""/>
      <w:lvlJc w:val="left"/>
      <w:pPr>
        <w:tabs>
          <w:tab w:val="num" w:pos="4744"/>
        </w:tabs>
        <w:ind w:left="4744" w:hanging="360"/>
      </w:pPr>
      <w:rPr>
        <w:rFonts w:ascii="Wingdings" w:hAnsi="Wingdings" w:hint="default"/>
      </w:rPr>
    </w:lvl>
    <w:lvl w:ilvl="6" w:tplc="04090001" w:tentative="1">
      <w:start w:val="1"/>
      <w:numFmt w:val="bullet"/>
      <w:lvlText w:val=""/>
      <w:lvlJc w:val="left"/>
      <w:pPr>
        <w:tabs>
          <w:tab w:val="num" w:pos="5464"/>
        </w:tabs>
        <w:ind w:left="5464" w:hanging="360"/>
      </w:pPr>
      <w:rPr>
        <w:rFonts w:ascii="Symbol" w:hAnsi="Symbol" w:hint="default"/>
      </w:rPr>
    </w:lvl>
    <w:lvl w:ilvl="7" w:tplc="04090003" w:tentative="1">
      <w:start w:val="1"/>
      <w:numFmt w:val="bullet"/>
      <w:lvlText w:val="o"/>
      <w:lvlJc w:val="left"/>
      <w:pPr>
        <w:tabs>
          <w:tab w:val="num" w:pos="6184"/>
        </w:tabs>
        <w:ind w:left="6184" w:hanging="360"/>
      </w:pPr>
      <w:rPr>
        <w:rFonts w:ascii="Courier New" w:hAnsi="Courier New" w:cs="Courier New" w:hint="default"/>
      </w:rPr>
    </w:lvl>
    <w:lvl w:ilvl="8" w:tplc="04090005" w:tentative="1">
      <w:start w:val="1"/>
      <w:numFmt w:val="bullet"/>
      <w:lvlText w:val=""/>
      <w:lvlJc w:val="left"/>
      <w:pPr>
        <w:tabs>
          <w:tab w:val="num" w:pos="6904"/>
        </w:tabs>
        <w:ind w:left="6904" w:hanging="360"/>
      </w:pPr>
      <w:rPr>
        <w:rFonts w:ascii="Wingdings" w:hAnsi="Wingdings" w:hint="default"/>
      </w:rPr>
    </w:lvl>
  </w:abstractNum>
  <w:abstractNum w:abstractNumId="16">
    <w:nsid w:val="6A2715CC"/>
    <w:multiLevelType w:val="hybridMultilevel"/>
    <w:tmpl w:val="AAA87A9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6FBA7399"/>
    <w:multiLevelType w:val="hybridMultilevel"/>
    <w:tmpl w:val="D986627E"/>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72920A83"/>
    <w:multiLevelType w:val="hybridMultilevel"/>
    <w:tmpl w:val="5694D5EA"/>
    <w:lvl w:ilvl="0" w:tplc="04090001">
      <w:start w:val="1"/>
      <w:numFmt w:val="bullet"/>
      <w:lvlText w:val=""/>
      <w:lvlJc w:val="left"/>
      <w:pPr>
        <w:tabs>
          <w:tab w:val="num" w:pos="1069"/>
        </w:tabs>
        <w:ind w:left="1069" w:hanging="360"/>
      </w:pPr>
      <w:rPr>
        <w:rFonts w:ascii="Symbol" w:hAnsi="Symbol" w:hint="default"/>
      </w:rPr>
    </w:lvl>
    <w:lvl w:ilvl="1" w:tplc="04090003" w:tentative="1">
      <w:start w:val="1"/>
      <w:numFmt w:val="bullet"/>
      <w:lvlText w:val="o"/>
      <w:lvlJc w:val="left"/>
      <w:pPr>
        <w:tabs>
          <w:tab w:val="num" w:pos="1789"/>
        </w:tabs>
        <w:ind w:left="1789" w:hanging="360"/>
      </w:pPr>
      <w:rPr>
        <w:rFonts w:ascii="Courier New" w:hAnsi="Courier New" w:cs="Courier New" w:hint="default"/>
      </w:rPr>
    </w:lvl>
    <w:lvl w:ilvl="2" w:tplc="04090005" w:tentative="1">
      <w:start w:val="1"/>
      <w:numFmt w:val="bullet"/>
      <w:lvlText w:val=""/>
      <w:lvlJc w:val="left"/>
      <w:pPr>
        <w:tabs>
          <w:tab w:val="num" w:pos="2509"/>
        </w:tabs>
        <w:ind w:left="2509" w:hanging="360"/>
      </w:pPr>
      <w:rPr>
        <w:rFonts w:ascii="Wingdings" w:hAnsi="Wingdings" w:hint="default"/>
      </w:rPr>
    </w:lvl>
    <w:lvl w:ilvl="3" w:tplc="04090001" w:tentative="1">
      <w:start w:val="1"/>
      <w:numFmt w:val="bullet"/>
      <w:lvlText w:val=""/>
      <w:lvlJc w:val="left"/>
      <w:pPr>
        <w:tabs>
          <w:tab w:val="num" w:pos="3229"/>
        </w:tabs>
        <w:ind w:left="3229" w:hanging="360"/>
      </w:pPr>
      <w:rPr>
        <w:rFonts w:ascii="Symbol" w:hAnsi="Symbol" w:hint="default"/>
      </w:rPr>
    </w:lvl>
    <w:lvl w:ilvl="4" w:tplc="04090003" w:tentative="1">
      <w:start w:val="1"/>
      <w:numFmt w:val="bullet"/>
      <w:lvlText w:val="o"/>
      <w:lvlJc w:val="left"/>
      <w:pPr>
        <w:tabs>
          <w:tab w:val="num" w:pos="3949"/>
        </w:tabs>
        <w:ind w:left="3949" w:hanging="360"/>
      </w:pPr>
      <w:rPr>
        <w:rFonts w:ascii="Courier New" w:hAnsi="Courier New" w:cs="Courier New" w:hint="default"/>
      </w:rPr>
    </w:lvl>
    <w:lvl w:ilvl="5" w:tplc="04090005" w:tentative="1">
      <w:start w:val="1"/>
      <w:numFmt w:val="bullet"/>
      <w:lvlText w:val=""/>
      <w:lvlJc w:val="left"/>
      <w:pPr>
        <w:tabs>
          <w:tab w:val="num" w:pos="4669"/>
        </w:tabs>
        <w:ind w:left="4669" w:hanging="360"/>
      </w:pPr>
      <w:rPr>
        <w:rFonts w:ascii="Wingdings" w:hAnsi="Wingdings" w:hint="default"/>
      </w:rPr>
    </w:lvl>
    <w:lvl w:ilvl="6" w:tplc="04090001" w:tentative="1">
      <w:start w:val="1"/>
      <w:numFmt w:val="bullet"/>
      <w:lvlText w:val=""/>
      <w:lvlJc w:val="left"/>
      <w:pPr>
        <w:tabs>
          <w:tab w:val="num" w:pos="5389"/>
        </w:tabs>
        <w:ind w:left="5389" w:hanging="360"/>
      </w:pPr>
      <w:rPr>
        <w:rFonts w:ascii="Symbol" w:hAnsi="Symbol" w:hint="default"/>
      </w:rPr>
    </w:lvl>
    <w:lvl w:ilvl="7" w:tplc="04090003" w:tentative="1">
      <w:start w:val="1"/>
      <w:numFmt w:val="bullet"/>
      <w:lvlText w:val="o"/>
      <w:lvlJc w:val="left"/>
      <w:pPr>
        <w:tabs>
          <w:tab w:val="num" w:pos="6109"/>
        </w:tabs>
        <w:ind w:left="6109" w:hanging="360"/>
      </w:pPr>
      <w:rPr>
        <w:rFonts w:ascii="Courier New" w:hAnsi="Courier New" w:cs="Courier New" w:hint="default"/>
      </w:rPr>
    </w:lvl>
    <w:lvl w:ilvl="8" w:tplc="04090005" w:tentative="1">
      <w:start w:val="1"/>
      <w:numFmt w:val="bullet"/>
      <w:lvlText w:val=""/>
      <w:lvlJc w:val="left"/>
      <w:pPr>
        <w:tabs>
          <w:tab w:val="num" w:pos="6829"/>
        </w:tabs>
        <w:ind w:left="6829" w:hanging="360"/>
      </w:pPr>
      <w:rPr>
        <w:rFonts w:ascii="Wingdings" w:hAnsi="Wingdings" w:hint="default"/>
      </w:rPr>
    </w:lvl>
  </w:abstractNum>
  <w:abstractNum w:abstractNumId="19">
    <w:nsid w:val="7879188F"/>
    <w:multiLevelType w:val="hybridMultilevel"/>
    <w:tmpl w:val="3FC499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A667CF6"/>
    <w:multiLevelType w:val="multilevel"/>
    <w:tmpl w:val="962E047E"/>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7"/>
  </w:num>
  <w:num w:numId="3">
    <w:abstractNumId w:val="9"/>
  </w:num>
  <w:num w:numId="4">
    <w:abstractNumId w:val="10"/>
  </w:num>
  <w:num w:numId="5">
    <w:abstractNumId w:val="20"/>
  </w:num>
  <w:num w:numId="6">
    <w:abstractNumId w:val="1"/>
  </w:num>
  <w:num w:numId="7">
    <w:abstractNumId w:val="2"/>
  </w:num>
  <w:num w:numId="8">
    <w:abstractNumId w:val="3"/>
  </w:num>
  <w:num w:numId="9">
    <w:abstractNumId w:val="4"/>
  </w:num>
  <w:num w:numId="10">
    <w:abstractNumId w:val="8"/>
  </w:num>
  <w:num w:numId="11">
    <w:abstractNumId w:val="5"/>
  </w:num>
  <w:num w:numId="12">
    <w:abstractNumId w:val="18"/>
  </w:num>
  <w:num w:numId="13">
    <w:abstractNumId w:val="11"/>
  </w:num>
  <w:num w:numId="14">
    <w:abstractNumId w:val="15"/>
  </w:num>
  <w:num w:numId="15">
    <w:abstractNumId w:val="14"/>
  </w:num>
  <w:num w:numId="16">
    <w:abstractNumId w:val="16"/>
  </w:num>
  <w:num w:numId="17">
    <w:abstractNumId w:val="7"/>
  </w:num>
  <w:num w:numId="18">
    <w:abstractNumId w:val="13"/>
  </w:num>
  <w:num w:numId="19">
    <w:abstractNumId w:val="6"/>
  </w:num>
  <w:num w:numId="20">
    <w:abstractNumId w:val="12"/>
  </w:num>
  <w:num w:numId="21">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071EE"/>
    <w:rsid w:val="00062F9D"/>
    <w:rsid w:val="001071EE"/>
    <w:rsid w:val="001C1859"/>
    <w:rsid w:val="003704DD"/>
    <w:rsid w:val="003B6B2F"/>
    <w:rsid w:val="004753B4"/>
    <w:rsid w:val="00496B0C"/>
    <w:rsid w:val="004D226B"/>
    <w:rsid w:val="005A2D35"/>
    <w:rsid w:val="006F2852"/>
    <w:rsid w:val="008036FA"/>
    <w:rsid w:val="00941C79"/>
    <w:rsid w:val="00987389"/>
    <w:rsid w:val="00B74A44"/>
    <w:rsid w:val="00C821C5"/>
    <w:rsid w:val="00CE46BF"/>
    <w:rsid w:val="00DB3EC9"/>
    <w:rsid w:val="00F22BA1"/>
    <w:rsid w:val="00FB3935"/>
  </w:rsids>
  <m:mathPr>
    <m:mathFont m:val="Comic Sans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173EA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odyText">
    <w:name w:val="Body Text"/>
    <w:basedOn w:val="Normal"/>
    <w:link w:val="BodyTextChar"/>
    <w:rsid w:val="001071EE"/>
    <w:pPr>
      <w:widowControl w:val="0"/>
      <w:suppressAutoHyphens/>
    </w:pPr>
    <w:rPr>
      <w:rFonts w:ascii="Times New Roman" w:eastAsia="Times New Roman" w:hAnsi="Times New Roman" w:cs="Times New Roman"/>
      <w:lang/>
    </w:rPr>
  </w:style>
  <w:style w:type="character" w:customStyle="1" w:styleId="BodyTextChar">
    <w:name w:val="Body Text Char"/>
    <w:basedOn w:val="DefaultParagraphFont"/>
    <w:link w:val="BodyText"/>
    <w:rsid w:val="001071EE"/>
    <w:rPr>
      <w:rFonts w:ascii="Times New Roman" w:eastAsia="Times New Roman" w:hAnsi="Times New Roman" w:cs="Times New Roman"/>
      <w:lang/>
    </w:rPr>
  </w:style>
  <w:style w:type="table" w:styleId="TableGrid">
    <w:name w:val="Table Grid"/>
    <w:basedOn w:val="TableNormal"/>
    <w:rsid w:val="001071EE"/>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1071EE"/>
    <w:rPr>
      <w:color w:val="000080"/>
      <w:u w:val="single"/>
    </w:rPr>
  </w:style>
  <w:style w:type="paragraph" w:customStyle="1" w:styleId="TableContents">
    <w:name w:val="Table Contents"/>
    <w:basedOn w:val="BodyText"/>
    <w:rsid w:val="001071EE"/>
  </w:style>
  <w:style w:type="paragraph" w:styleId="Footer">
    <w:name w:val="footer"/>
    <w:basedOn w:val="Normal"/>
    <w:link w:val="FooterChar"/>
    <w:rsid w:val="001071EE"/>
    <w:pPr>
      <w:tabs>
        <w:tab w:val="center" w:pos="4320"/>
        <w:tab w:val="right" w:pos="8640"/>
      </w:tabs>
    </w:pPr>
    <w:rPr>
      <w:rFonts w:ascii="Times New Roman" w:eastAsia="Times New Roman" w:hAnsi="Times New Roman" w:cs="Times New Roman"/>
    </w:rPr>
  </w:style>
  <w:style w:type="character" w:customStyle="1" w:styleId="FooterChar">
    <w:name w:val="Footer Char"/>
    <w:basedOn w:val="DefaultParagraphFont"/>
    <w:link w:val="Footer"/>
    <w:rsid w:val="001071EE"/>
    <w:rPr>
      <w:rFonts w:ascii="Times New Roman" w:eastAsia="Times New Roman" w:hAnsi="Times New Roman" w:cs="Times New Roman"/>
    </w:rPr>
  </w:style>
  <w:style w:type="character" w:styleId="PageNumber">
    <w:name w:val="page number"/>
    <w:basedOn w:val="DefaultParagraphFont"/>
    <w:rsid w:val="001071EE"/>
  </w:style>
  <w:style w:type="paragraph" w:styleId="ListParagraph">
    <w:name w:val="List Paragraph"/>
    <w:basedOn w:val="Normal"/>
    <w:uiPriority w:val="34"/>
    <w:qFormat/>
    <w:rsid w:val="008036FA"/>
    <w:pPr>
      <w:spacing w:line="276" w:lineRule="auto"/>
      <w:ind w:left="720"/>
      <w:contextualSpacing/>
    </w:pPr>
    <w:rPr>
      <w:sz w:val="22"/>
      <w:szCs w:val="2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printerSettings" Target="printerSettings/printerSettings1.bin"/><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12</Pages>
  <Words>628</Words>
  <Characters>3585</Characters>
  <Application>Microsoft Macintosh Word</Application>
  <DocSecurity>0</DocSecurity>
  <Lines>29</Lines>
  <Paragraphs>7</Paragraphs>
  <ScaleCrop>false</ScaleCrop>
  <Company>Alpine School District</Company>
  <LinksUpToDate>false</LinksUpToDate>
  <CharactersWithSpaces>4402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Dawn Barson</dc:creator>
  <cp:keywords/>
  <cp:lastModifiedBy>Dawn Barson</cp:lastModifiedBy>
  <cp:revision>10</cp:revision>
  <dcterms:created xsi:type="dcterms:W3CDTF">2011-11-29T14:05:00Z</dcterms:created>
  <dcterms:modified xsi:type="dcterms:W3CDTF">2011-11-29T19:13:00Z</dcterms:modified>
</cp:coreProperties>
</file>